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B4936" w:rsidRPr="00703F3F" w:rsidRDefault="00391F9F" w:rsidP="00391F9F">
      <w:pPr>
        <w:pStyle w:val="divname"/>
        <w:spacing w:before="160"/>
        <w:jc w:val="both"/>
        <w:rPr>
          <w:rFonts w:ascii="Trebuchet MS" w:eastAsia="Trebuchet MS" w:hAnsi="Trebuchet MS" w:cs="Trebuchet MS"/>
          <w:color w:val="000000" w:themeColor="text1"/>
        </w:rPr>
      </w:pPr>
      <w:r w:rsidRPr="00703F3F">
        <w:rPr>
          <w:rStyle w:val="divnamefName"/>
          <w:rFonts w:ascii="Trebuchet MS" w:eastAsia="Trebuchet MS" w:hAnsi="Trebuchet MS" w:cs="Trebuchet MS"/>
          <w:color w:val="000000" w:themeColor="text1"/>
        </w:rPr>
        <w:t>SACHIN</w:t>
      </w:r>
      <w:r w:rsidR="00403743">
        <w:rPr>
          <w:rStyle w:val="divnamefName"/>
          <w:rFonts w:ascii="Trebuchet MS" w:eastAsia="Trebuchet MS" w:hAnsi="Trebuchet MS" w:cs="Trebuchet MS"/>
          <w:color w:val="000000" w:themeColor="text1"/>
        </w:rPr>
        <w:t xml:space="preserve"> SONAWANE</w:t>
      </w:r>
    </w:p>
    <w:p w:rsidR="001C3B25" w:rsidRDefault="001C3B25" w:rsidP="001C3B25">
      <w:pPr>
        <w:pStyle w:val="div"/>
        <w:spacing w:line="0" w:lineRule="atLeast"/>
        <w:jc w:val="both"/>
        <w:rPr>
          <w:rStyle w:val="span"/>
          <w:rFonts w:ascii="Trebuchet MS" w:eastAsia="Trebuchet MS" w:hAnsi="Trebuchet MS" w:cs="Trebuchet MS"/>
          <w:sz w:val="18"/>
          <w:szCs w:val="18"/>
        </w:rPr>
      </w:pPr>
      <w:r>
        <w:rPr>
          <w:rStyle w:val="span"/>
          <w:rFonts w:ascii="Trebuchet MS" w:eastAsia="Trebuchet MS" w:hAnsi="Trebuchet MS" w:cs="Trebuchet MS"/>
          <w:sz w:val="18"/>
          <w:szCs w:val="18"/>
        </w:rPr>
        <w:t xml:space="preserve">8378028804 </w:t>
      </w:r>
    </w:p>
    <w:p w:rsidR="001C3B25" w:rsidRDefault="001C3B25" w:rsidP="001C3B25">
      <w:pPr>
        <w:pStyle w:val="div"/>
        <w:spacing w:line="0" w:lineRule="atLeast"/>
        <w:jc w:val="both"/>
        <w:rPr>
          <w:rStyle w:val="span"/>
          <w:rFonts w:ascii="Trebuchet MS" w:eastAsia="Trebuchet MS" w:hAnsi="Trebuchet MS" w:cs="Trebuchet MS"/>
          <w:sz w:val="18"/>
          <w:szCs w:val="18"/>
        </w:rPr>
      </w:pPr>
      <w:hyperlink r:id="rId5" w:history="1">
        <w:r w:rsidRPr="00690459">
          <w:rPr>
            <w:rStyle w:val="Hyperlink"/>
            <w:rFonts w:ascii="Trebuchet MS" w:eastAsia="Trebuchet MS" w:hAnsi="Trebuchet MS" w:cs="Trebuchet MS"/>
            <w:sz w:val="18"/>
            <w:szCs w:val="18"/>
          </w:rPr>
          <w:t>sachin.sonawaneo6@gmail.com</w:t>
        </w:r>
      </w:hyperlink>
    </w:p>
    <w:p w:rsidR="001C3B25" w:rsidRPr="001C3B25" w:rsidRDefault="001C3B25" w:rsidP="001C3B25">
      <w:pPr>
        <w:pStyle w:val="div"/>
        <w:spacing w:line="0" w:lineRule="atLeast"/>
        <w:jc w:val="both"/>
        <w:rPr>
          <w:rFonts w:ascii="Trebuchet MS" w:eastAsia="Trebuchet MS" w:hAnsi="Trebuchet MS" w:cs="Trebuchet MS"/>
          <w:sz w:val="18"/>
          <w:szCs w:val="18"/>
        </w:rPr>
      </w:pPr>
    </w:p>
    <w:p w:rsidR="00F95111" w:rsidRPr="008D702D" w:rsidRDefault="00403743" w:rsidP="008D702D">
      <w:pPr>
        <w:pStyle w:val="div"/>
        <w:spacing w:line="0" w:lineRule="atLeast"/>
        <w:jc w:val="both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sz w:val="18"/>
          <w:szCs w:val="18"/>
        </w:rPr>
        <w:t xml:space="preserve">B 205, Silver Shower CHS Ltd. Lake Garden Complex, </w:t>
      </w:r>
      <w:proofErr w:type="spellStart"/>
      <w:r>
        <w:rPr>
          <w:rFonts w:ascii="Trebuchet MS" w:eastAsia="Trebuchet MS" w:hAnsi="Trebuchet MS" w:cs="Trebuchet MS"/>
          <w:sz w:val="18"/>
          <w:szCs w:val="18"/>
        </w:rPr>
        <w:t>Papdi</w:t>
      </w:r>
      <w:proofErr w:type="spellEnd"/>
      <w:r>
        <w:rPr>
          <w:rFonts w:ascii="Trebuchet MS" w:eastAsia="Trebuchet MS" w:hAnsi="Trebuchet MS" w:cs="Trebuchet MS"/>
          <w:sz w:val="18"/>
          <w:szCs w:val="18"/>
        </w:rPr>
        <w:t xml:space="preserve">, </w:t>
      </w:r>
      <w:r w:rsidR="001C3B25">
        <w:rPr>
          <w:rFonts w:ascii="Trebuchet MS" w:eastAsia="Trebuchet MS" w:hAnsi="Trebuchet MS" w:cs="Trebuchet MS"/>
          <w:sz w:val="18"/>
          <w:szCs w:val="18"/>
        </w:rPr>
        <w:t>Vasai (</w:t>
      </w:r>
      <w:r>
        <w:rPr>
          <w:rFonts w:ascii="Trebuchet MS" w:eastAsia="Trebuchet MS" w:hAnsi="Trebuchet MS" w:cs="Trebuchet MS"/>
          <w:sz w:val="18"/>
          <w:szCs w:val="18"/>
        </w:rPr>
        <w:t xml:space="preserve">W), </w:t>
      </w:r>
      <w:proofErr w:type="spellStart"/>
      <w:r>
        <w:rPr>
          <w:rFonts w:ascii="Trebuchet MS" w:eastAsia="Trebuchet MS" w:hAnsi="Trebuchet MS" w:cs="Trebuchet MS"/>
          <w:sz w:val="18"/>
          <w:szCs w:val="18"/>
        </w:rPr>
        <w:t>Palghar</w:t>
      </w:r>
      <w:proofErr w:type="spellEnd"/>
      <w:r>
        <w:rPr>
          <w:rFonts w:ascii="Trebuchet MS" w:eastAsia="Trebuchet MS" w:hAnsi="Trebuchet MS" w:cs="Trebuchet MS"/>
          <w:sz w:val="18"/>
          <w:szCs w:val="18"/>
        </w:rPr>
        <w:t xml:space="preserve"> –</w:t>
      </w:r>
      <w:r w:rsidR="001C3B25">
        <w:rPr>
          <w:rFonts w:ascii="Trebuchet MS" w:eastAsia="Trebuchet MS" w:hAnsi="Trebuchet MS" w:cs="Trebuchet MS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sz w:val="18"/>
          <w:szCs w:val="18"/>
        </w:rPr>
        <w:t>401207</w:t>
      </w:r>
    </w:p>
    <w:p w:rsidR="003B4936" w:rsidRDefault="00391F9F" w:rsidP="00391F9F">
      <w:pPr>
        <w:pStyle w:val="divdocumentdivsectiontitle"/>
        <w:pBdr>
          <w:bottom w:val="single" w:sz="8" w:space="1" w:color="99CC33"/>
        </w:pBdr>
        <w:spacing w:before="160" w:after="80"/>
        <w:jc w:val="both"/>
        <w:rPr>
          <w:rFonts w:ascii="Trebuchet MS" w:eastAsia="Trebuchet MS" w:hAnsi="Trebuchet MS" w:cs="Trebuchet MS"/>
          <w:b/>
          <w:bCs/>
          <w:color w:val="666666"/>
        </w:rPr>
      </w:pPr>
      <w:r>
        <w:rPr>
          <w:rFonts w:ascii="Trebuchet MS" w:eastAsia="Trebuchet MS" w:hAnsi="Trebuchet MS" w:cs="Trebuchet MS"/>
          <w:b/>
          <w:bCs/>
          <w:color w:val="666666"/>
        </w:rPr>
        <w:t>Professional Summary</w:t>
      </w:r>
    </w:p>
    <w:p w:rsidR="003B4936" w:rsidRDefault="001C3B25" w:rsidP="00391F9F">
      <w:pPr>
        <w:pStyle w:val="p"/>
        <w:spacing w:line="260" w:lineRule="atLeast"/>
        <w:ind w:left="2200"/>
        <w:jc w:val="both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Dedicated </w:t>
      </w:r>
      <w:r w:rsidR="000B6AA7">
        <w:rPr>
          <w:rFonts w:ascii="Trebuchet MS" w:eastAsia="Trebuchet MS" w:hAnsi="Trebuchet MS" w:cs="Trebuchet MS"/>
          <w:sz w:val="20"/>
          <w:szCs w:val="20"/>
        </w:rPr>
        <w:t>with over 17</w:t>
      </w:r>
      <w:r w:rsidR="00391F9F">
        <w:rPr>
          <w:rFonts w:ascii="Trebuchet MS" w:eastAsia="Trebuchet MS" w:hAnsi="Trebuchet MS" w:cs="Trebuchet MS"/>
          <w:sz w:val="20"/>
          <w:szCs w:val="20"/>
        </w:rPr>
        <w:t xml:space="preserve"> plus years of experience in Administration</w:t>
      </w:r>
      <w:r w:rsidR="000B6AA7">
        <w:rPr>
          <w:rFonts w:ascii="Trebuchet MS" w:eastAsia="Trebuchet MS" w:hAnsi="Trebuchet MS" w:cs="Trebuchet MS"/>
          <w:sz w:val="20"/>
          <w:szCs w:val="20"/>
        </w:rPr>
        <w:t xml:space="preserve">, Hospitality, and Facility </w:t>
      </w:r>
      <w:r w:rsidR="00391F9F">
        <w:rPr>
          <w:rFonts w:ascii="Trebuchet MS" w:eastAsia="Trebuchet MS" w:hAnsi="Trebuchet MS" w:cs="Trebuchet MS"/>
          <w:sz w:val="20"/>
          <w:szCs w:val="20"/>
        </w:rPr>
        <w:t xml:space="preserve">management. Team player with expertise managing staff for efficient productivity. </w:t>
      </w:r>
    </w:p>
    <w:p w:rsidR="007A6F81" w:rsidRDefault="007A6F81" w:rsidP="007A6F81">
      <w:pPr>
        <w:pStyle w:val="divdocumentdivsectiontitle"/>
        <w:pBdr>
          <w:bottom w:val="single" w:sz="8" w:space="1" w:color="99CC33"/>
        </w:pBdr>
        <w:spacing w:before="160" w:after="80"/>
        <w:jc w:val="both"/>
        <w:rPr>
          <w:rFonts w:ascii="Trebuchet MS" w:eastAsia="Trebuchet MS" w:hAnsi="Trebuchet MS" w:cs="Trebuchet MS"/>
          <w:b/>
          <w:bCs/>
          <w:color w:val="666666"/>
        </w:rPr>
      </w:pPr>
      <w:r>
        <w:rPr>
          <w:rFonts w:ascii="Trebuchet MS" w:eastAsia="Trebuchet MS" w:hAnsi="Trebuchet MS" w:cs="Trebuchet MS"/>
          <w:b/>
          <w:bCs/>
          <w:color w:val="666666"/>
        </w:rPr>
        <w:t>Education</w:t>
      </w:r>
    </w:p>
    <w:p w:rsidR="007A6F81" w:rsidRDefault="00F95111" w:rsidP="007A6F81">
      <w:pPr>
        <w:pStyle w:val="p"/>
        <w:spacing w:line="260" w:lineRule="atLeast"/>
        <w:rPr>
          <w:rFonts w:ascii="Trebuchet MS" w:eastAsia="Trebuchet MS" w:hAnsi="Trebuchet MS" w:cs="Trebuchet MS"/>
          <w:sz w:val="20"/>
          <w:szCs w:val="20"/>
        </w:rPr>
      </w:pPr>
      <w:r>
        <w:rPr>
          <w:rFonts w:ascii="Trebuchet MS" w:eastAsia="Trebuchet MS" w:hAnsi="Trebuchet MS" w:cs="Trebuchet MS"/>
          <w:sz w:val="20"/>
          <w:szCs w:val="20"/>
        </w:rPr>
        <w:t xml:space="preserve">                                    </w:t>
      </w:r>
      <w:r w:rsidR="007A6F81">
        <w:rPr>
          <w:rFonts w:ascii="Trebuchet MS" w:eastAsia="Trebuchet MS" w:hAnsi="Trebuchet MS" w:cs="Trebuchet MS"/>
          <w:sz w:val="20"/>
          <w:szCs w:val="20"/>
        </w:rPr>
        <w:t xml:space="preserve">B Com graduate from Mumbai University. </w:t>
      </w:r>
    </w:p>
    <w:p w:rsidR="00F95111" w:rsidRDefault="00F95111" w:rsidP="007A6F81">
      <w:pPr>
        <w:pStyle w:val="p"/>
        <w:spacing w:line="260" w:lineRule="atLeast"/>
        <w:rPr>
          <w:rFonts w:ascii="Trebuchet MS" w:eastAsia="Trebuchet MS" w:hAnsi="Trebuchet MS" w:cs="Trebuchet MS"/>
          <w:sz w:val="20"/>
          <w:szCs w:val="20"/>
        </w:rPr>
      </w:pPr>
    </w:p>
    <w:p w:rsidR="00F95111" w:rsidRDefault="00F95111" w:rsidP="00F95111">
      <w:pPr>
        <w:pStyle w:val="divdocumentdivsectiontitle"/>
        <w:pBdr>
          <w:bottom w:val="single" w:sz="8" w:space="1" w:color="99CC33"/>
        </w:pBdr>
        <w:spacing w:before="160" w:after="80"/>
        <w:jc w:val="both"/>
        <w:rPr>
          <w:rFonts w:ascii="Trebuchet MS" w:eastAsia="Trebuchet MS" w:hAnsi="Trebuchet MS" w:cs="Trebuchet MS"/>
          <w:b/>
          <w:bCs/>
          <w:color w:val="666666"/>
        </w:rPr>
      </w:pPr>
      <w:r>
        <w:rPr>
          <w:rFonts w:ascii="Trebuchet MS" w:eastAsia="Trebuchet MS" w:hAnsi="Trebuchet MS" w:cs="Trebuchet MS"/>
          <w:b/>
          <w:bCs/>
          <w:color w:val="666666"/>
        </w:rPr>
        <w:t>Languages</w:t>
      </w:r>
    </w:p>
    <w:tbl>
      <w:tblPr>
        <w:tblStyle w:val="documentlangSeclnggparatable"/>
        <w:tblW w:w="0" w:type="auto"/>
        <w:tblCellSpacing w:w="0" w:type="dxa"/>
        <w:tblInd w:w="220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8106"/>
      </w:tblGrid>
      <w:tr w:rsidR="00F95111" w:rsidTr="00AE4154">
        <w:trPr>
          <w:tblCellSpacing w:w="0" w:type="dxa"/>
        </w:trPr>
        <w:tc>
          <w:tcPr>
            <w:tcW w:w="8106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5111" w:rsidRDefault="00F95111" w:rsidP="00F95111">
            <w:pPr>
              <w:pStyle w:val="documentlangSecsinglecolumn"/>
              <w:spacing w:line="260" w:lineRule="atLeast"/>
              <w:rPr>
                <w:rStyle w:val="documentlangSecparagraph"/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Style w:val="documentlangSecfieldany"/>
                <w:rFonts w:ascii="Trebuchet MS" w:eastAsia="Trebuchet MS" w:hAnsi="Trebuchet MS" w:cs="Trebuchet MS"/>
                <w:b/>
                <w:bCs/>
                <w:sz w:val="20"/>
                <w:szCs w:val="20"/>
              </w:rPr>
              <w:t>English, Marathi, Hindi</w:t>
            </w:r>
          </w:p>
        </w:tc>
      </w:tr>
      <w:tr w:rsidR="00F95111" w:rsidTr="00AE4154">
        <w:trPr>
          <w:tblCellSpacing w:w="0" w:type="dxa"/>
        </w:trPr>
        <w:tc>
          <w:tcPr>
            <w:tcW w:w="81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111" w:rsidRDefault="00F95111" w:rsidP="00AE4154">
            <w:pPr>
              <w:pStyle w:val="documentlangSecsinglecolumn"/>
              <w:spacing w:line="260" w:lineRule="atLeast"/>
              <w:jc w:val="both"/>
              <w:rPr>
                <w:rStyle w:val="documentlangSecfieldany"/>
                <w:rFonts w:ascii="Trebuchet MS" w:eastAsia="Trebuchet MS" w:hAnsi="Trebuchet MS" w:cs="Trebuchet MS"/>
                <w:b/>
                <w:bCs/>
                <w:sz w:val="20"/>
                <w:szCs w:val="20"/>
              </w:rPr>
            </w:pPr>
          </w:p>
        </w:tc>
      </w:tr>
    </w:tbl>
    <w:p w:rsidR="00F95111" w:rsidRDefault="00F95111" w:rsidP="00F95111">
      <w:pPr>
        <w:pStyle w:val="divdocumentdivsectiontitle"/>
        <w:pBdr>
          <w:bottom w:val="single" w:sz="8" w:space="1" w:color="99CC33"/>
        </w:pBdr>
        <w:spacing w:before="160" w:after="80"/>
        <w:jc w:val="both"/>
        <w:rPr>
          <w:rFonts w:ascii="Trebuchet MS" w:eastAsia="Trebuchet MS" w:hAnsi="Trebuchet MS" w:cs="Trebuchet MS"/>
          <w:b/>
          <w:bCs/>
          <w:color w:val="666666"/>
        </w:rPr>
      </w:pPr>
      <w:r>
        <w:rPr>
          <w:rFonts w:ascii="Trebuchet MS" w:eastAsia="Trebuchet MS" w:hAnsi="Trebuchet MS" w:cs="Trebuchet MS"/>
          <w:b/>
          <w:bCs/>
          <w:color w:val="666666"/>
        </w:rPr>
        <w:t xml:space="preserve">Key Skills </w:t>
      </w:r>
    </w:p>
    <w:tbl>
      <w:tblPr>
        <w:tblStyle w:val="divdocumenttable"/>
        <w:tblW w:w="0" w:type="auto"/>
        <w:tblInd w:w="220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053"/>
        <w:gridCol w:w="4053"/>
      </w:tblGrid>
      <w:tr w:rsidR="00F95111" w:rsidTr="00AE4154">
        <w:tc>
          <w:tcPr>
            <w:tcW w:w="4053" w:type="dxa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5111" w:rsidRDefault="00F95111" w:rsidP="00AE4154">
            <w:pPr>
              <w:pStyle w:val="ulli"/>
              <w:numPr>
                <w:ilvl w:val="0"/>
                <w:numId w:val="8"/>
              </w:numPr>
              <w:spacing w:line="260" w:lineRule="atLeast"/>
              <w:ind w:left="640" w:hanging="252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Hardcore Administrative Professional - Hospitality Professional - Operations </w:t>
            </w:r>
          </w:p>
          <w:p w:rsidR="00F95111" w:rsidRDefault="00F95111" w:rsidP="00AE4154">
            <w:pPr>
              <w:pStyle w:val="ulli"/>
              <w:numPr>
                <w:ilvl w:val="0"/>
                <w:numId w:val="8"/>
              </w:numPr>
              <w:spacing w:line="260" w:lineRule="atLeast"/>
              <w:ind w:left="640" w:hanging="252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Issue resolution</w:t>
            </w:r>
          </w:p>
          <w:p w:rsidR="00F95111" w:rsidRDefault="00F95111" w:rsidP="00AE4154">
            <w:pPr>
              <w:pStyle w:val="ulli"/>
              <w:numPr>
                <w:ilvl w:val="0"/>
                <w:numId w:val="8"/>
              </w:numPr>
              <w:spacing w:line="260" w:lineRule="atLeast"/>
              <w:ind w:left="640" w:hanging="252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Good Negotiation skills</w:t>
            </w:r>
          </w:p>
          <w:p w:rsidR="00FC52B6" w:rsidRDefault="00FC52B6" w:rsidP="00AE4154">
            <w:pPr>
              <w:pStyle w:val="ulli"/>
              <w:numPr>
                <w:ilvl w:val="0"/>
                <w:numId w:val="8"/>
              </w:numPr>
              <w:spacing w:line="260" w:lineRule="atLeast"/>
              <w:ind w:left="640" w:hanging="252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Aggressive approach towards policy making and implementation.</w:t>
            </w:r>
          </w:p>
          <w:p w:rsidR="00FC52B6" w:rsidRDefault="00FC52B6" w:rsidP="00FC52B6">
            <w:pPr>
              <w:pStyle w:val="ulli"/>
              <w:numPr>
                <w:ilvl w:val="0"/>
                <w:numId w:val="8"/>
              </w:numPr>
              <w:spacing w:line="260" w:lineRule="atLeast"/>
              <w:ind w:left="640" w:hanging="252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Skilled for working within policy &amp; company budget.   </w:t>
            </w:r>
          </w:p>
        </w:tc>
        <w:tc>
          <w:tcPr>
            <w:tcW w:w="4053" w:type="dxa"/>
            <w:tcBorders>
              <w:left w:val="single" w:sz="8" w:space="0" w:color="FEFDFD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F95111" w:rsidRDefault="00F95111" w:rsidP="00AE4154">
            <w:pPr>
              <w:pStyle w:val="ulli"/>
              <w:numPr>
                <w:ilvl w:val="0"/>
                <w:numId w:val="8"/>
              </w:numPr>
              <w:spacing w:line="260" w:lineRule="atLeast"/>
              <w:ind w:left="640" w:hanging="252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Team leadership</w:t>
            </w:r>
          </w:p>
          <w:p w:rsidR="00F95111" w:rsidRDefault="00F95111" w:rsidP="00AE4154">
            <w:pPr>
              <w:pStyle w:val="ulli"/>
              <w:spacing w:line="260" w:lineRule="atLeast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  <w:p w:rsidR="00F95111" w:rsidRDefault="00F95111" w:rsidP="00AE4154">
            <w:pPr>
              <w:pStyle w:val="ulli"/>
              <w:numPr>
                <w:ilvl w:val="0"/>
                <w:numId w:val="9"/>
              </w:numPr>
              <w:spacing w:line="260" w:lineRule="atLeast"/>
              <w:ind w:left="640" w:hanging="252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Dealing with Government &amp; non-government agencies</w:t>
            </w:r>
          </w:p>
          <w:p w:rsidR="00F95111" w:rsidRDefault="00F95111" w:rsidP="00AE4154">
            <w:pPr>
              <w:pStyle w:val="ulli"/>
              <w:numPr>
                <w:ilvl w:val="0"/>
                <w:numId w:val="9"/>
              </w:numPr>
              <w:spacing w:line="260" w:lineRule="atLeast"/>
              <w:ind w:left="640" w:hanging="252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>Proficient in Basic Computer Operations, Extensive use of MS Office Applications - Word, Excel &amp; PowerPoint for making Reports &amp; Presentations.</w:t>
            </w:r>
          </w:p>
          <w:p w:rsidR="00F95111" w:rsidRDefault="00F95111" w:rsidP="00AE4154">
            <w:pPr>
              <w:pStyle w:val="ulli"/>
              <w:numPr>
                <w:ilvl w:val="0"/>
                <w:numId w:val="9"/>
              </w:numPr>
              <w:spacing w:line="260" w:lineRule="atLeast"/>
              <w:ind w:left="640" w:hanging="252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  <w:r>
              <w:rPr>
                <w:rFonts w:ascii="Trebuchet MS" w:eastAsia="Trebuchet MS" w:hAnsi="Trebuchet MS" w:cs="Trebuchet MS"/>
                <w:sz w:val="20"/>
                <w:szCs w:val="20"/>
              </w:rPr>
              <w:t xml:space="preserve">SAP </w:t>
            </w:r>
          </w:p>
        </w:tc>
      </w:tr>
    </w:tbl>
    <w:p w:rsidR="00E50B12" w:rsidRPr="007A6F81" w:rsidRDefault="00391F9F" w:rsidP="007A6F81">
      <w:pPr>
        <w:pStyle w:val="divdocumentdivsectiontitle"/>
        <w:pBdr>
          <w:bottom w:val="single" w:sz="8" w:space="1" w:color="99CC33"/>
        </w:pBdr>
        <w:spacing w:before="160" w:after="80"/>
        <w:jc w:val="both"/>
        <w:rPr>
          <w:rFonts w:ascii="Trebuchet MS" w:eastAsia="Trebuchet MS" w:hAnsi="Trebuchet MS" w:cs="Trebuchet MS"/>
          <w:b/>
          <w:bCs/>
          <w:color w:val="666666"/>
        </w:rPr>
      </w:pPr>
      <w:r>
        <w:rPr>
          <w:rFonts w:ascii="Trebuchet MS" w:eastAsia="Trebuchet MS" w:hAnsi="Trebuchet MS" w:cs="Trebuchet MS"/>
          <w:b/>
          <w:bCs/>
          <w:color w:val="666666"/>
        </w:rPr>
        <w:t>Experience</w:t>
      </w:r>
    </w:p>
    <w:p w:rsidR="00EF5E61" w:rsidRDefault="00EF5E61" w:rsidP="00EF5E61">
      <w:pPr>
        <w:pStyle w:val="ListParagraph"/>
        <w:ind w:left="792"/>
        <w:rPr>
          <w:rFonts w:ascii="Arial" w:hAnsi="Arial" w:cs="Arial"/>
        </w:rPr>
      </w:pPr>
    </w:p>
    <w:p w:rsidR="000B6AA7" w:rsidRPr="007A6F81" w:rsidRDefault="000B6AA7" w:rsidP="000B6AA7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7A6F81">
        <w:rPr>
          <w:rFonts w:ascii="Arial" w:hAnsi="Arial" w:cs="Arial"/>
        </w:rPr>
        <w:t xml:space="preserve">Working as Deputy manager Administration </w:t>
      </w:r>
      <w:r w:rsidRPr="007A6F81">
        <w:rPr>
          <w:rFonts w:ascii="Arial" w:hAnsi="Arial" w:cs="Arial"/>
          <w:u w:val="single"/>
        </w:rPr>
        <w:t>from Jun 2024 to till now</w:t>
      </w:r>
      <w:r w:rsidRPr="007A6F81">
        <w:rPr>
          <w:rFonts w:ascii="Arial" w:hAnsi="Arial" w:cs="Arial"/>
        </w:rPr>
        <w:t xml:space="preserve"> </w:t>
      </w:r>
      <w:r w:rsidR="004A484A" w:rsidRPr="007A6F81">
        <w:rPr>
          <w:rFonts w:ascii="Arial" w:hAnsi="Arial" w:cs="Arial"/>
        </w:rPr>
        <w:t xml:space="preserve"> </w:t>
      </w:r>
    </w:p>
    <w:p w:rsidR="000B6AA7" w:rsidRPr="007A6F81" w:rsidRDefault="000B6AA7" w:rsidP="000B6AA7">
      <w:pPr>
        <w:rPr>
          <w:rFonts w:ascii="Arial" w:hAnsi="Arial" w:cs="Arial"/>
          <w:b/>
          <w:bCs/>
          <w:sz w:val="22"/>
          <w:szCs w:val="22"/>
        </w:rPr>
      </w:pPr>
      <w:r w:rsidRPr="007A6F81">
        <w:rPr>
          <w:rFonts w:ascii="Arial" w:hAnsi="Arial" w:cs="Arial"/>
          <w:b/>
          <w:bCs/>
          <w:sz w:val="22"/>
          <w:szCs w:val="22"/>
        </w:rPr>
        <w:t xml:space="preserve">        </w:t>
      </w:r>
      <w:r w:rsidRPr="007A6F81">
        <w:rPr>
          <w:rFonts w:ascii="Arial" w:hAnsi="Arial" w:cs="Arial"/>
          <w:b/>
          <w:bCs/>
          <w:sz w:val="22"/>
          <w:szCs w:val="22"/>
        </w:rPr>
        <w:t xml:space="preserve">      </w:t>
      </w:r>
      <w:r w:rsidRPr="007A6F81">
        <w:rPr>
          <w:rFonts w:ascii="Arial" w:hAnsi="Arial" w:cs="Arial"/>
          <w:b/>
          <w:bCs/>
          <w:sz w:val="22"/>
          <w:szCs w:val="22"/>
        </w:rPr>
        <w:t xml:space="preserve"> Heranba Industries Ltd. (</w:t>
      </w:r>
      <w:r w:rsidR="005F7D97" w:rsidRPr="007A6F81">
        <w:rPr>
          <w:rFonts w:ascii="Arial" w:hAnsi="Arial" w:cs="Arial"/>
          <w:b/>
          <w:bCs/>
          <w:sz w:val="22"/>
          <w:szCs w:val="22"/>
        </w:rPr>
        <w:t>Biochemical)</w:t>
      </w:r>
    </w:p>
    <w:p w:rsidR="005F7D97" w:rsidRPr="007A6F81" w:rsidRDefault="005F7D97" w:rsidP="000B6AA7">
      <w:pPr>
        <w:rPr>
          <w:rFonts w:ascii="Arial" w:hAnsi="Arial" w:cs="Arial"/>
          <w:b/>
          <w:bCs/>
          <w:sz w:val="22"/>
          <w:szCs w:val="22"/>
        </w:rPr>
      </w:pPr>
    </w:p>
    <w:p w:rsidR="005F7D97" w:rsidRPr="007A6F81" w:rsidRDefault="004A484A" w:rsidP="005F7D97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7A6F81">
        <w:rPr>
          <w:rFonts w:ascii="Arial" w:hAnsi="Arial" w:cs="Arial"/>
        </w:rPr>
        <w:t>Worked</w:t>
      </w:r>
      <w:r w:rsidR="005F7D97" w:rsidRPr="007A6F81">
        <w:rPr>
          <w:rFonts w:ascii="Arial" w:hAnsi="Arial" w:cs="Arial"/>
        </w:rPr>
        <w:t xml:space="preserve"> as Deputy Manager Administration </w:t>
      </w:r>
      <w:r w:rsidR="005F7D97" w:rsidRPr="007A6F81">
        <w:rPr>
          <w:rFonts w:ascii="Arial" w:hAnsi="Arial" w:cs="Arial"/>
          <w:u w:val="single"/>
        </w:rPr>
        <w:t>from Apr 2013 to Jun 2024</w:t>
      </w:r>
    </w:p>
    <w:p w:rsidR="005F7D97" w:rsidRPr="007A6F81" w:rsidRDefault="005F7D97" w:rsidP="005F7D97">
      <w:pPr>
        <w:rPr>
          <w:rFonts w:ascii="Arial" w:hAnsi="Arial" w:cs="Arial"/>
          <w:b/>
          <w:bCs/>
          <w:sz w:val="22"/>
          <w:szCs w:val="22"/>
        </w:rPr>
      </w:pPr>
      <w:r w:rsidRPr="007A6F81">
        <w:rPr>
          <w:rFonts w:ascii="Arial" w:hAnsi="Arial" w:cs="Arial"/>
          <w:sz w:val="22"/>
          <w:szCs w:val="22"/>
        </w:rPr>
        <w:t xml:space="preserve">        </w:t>
      </w:r>
      <w:r w:rsidR="001C3B25" w:rsidRPr="007A6F81">
        <w:rPr>
          <w:rFonts w:ascii="Arial" w:hAnsi="Arial" w:cs="Arial"/>
          <w:sz w:val="22"/>
          <w:szCs w:val="22"/>
        </w:rPr>
        <w:t xml:space="preserve">   </w:t>
      </w:r>
      <w:r w:rsidRPr="007A6F81">
        <w:rPr>
          <w:rFonts w:ascii="Arial" w:hAnsi="Arial" w:cs="Arial"/>
          <w:sz w:val="22"/>
          <w:szCs w:val="22"/>
        </w:rPr>
        <w:t xml:space="preserve">    </w:t>
      </w:r>
      <w:r w:rsidRPr="007A6F81">
        <w:rPr>
          <w:rFonts w:ascii="Arial" w:hAnsi="Arial" w:cs="Arial"/>
          <w:b/>
          <w:bCs/>
          <w:sz w:val="22"/>
          <w:szCs w:val="22"/>
        </w:rPr>
        <w:t>D. B. POWER LTD. (Power generation)</w:t>
      </w:r>
    </w:p>
    <w:p w:rsidR="005F7D97" w:rsidRPr="007A6F81" w:rsidRDefault="001C3B25" w:rsidP="005F7D97">
      <w:pPr>
        <w:rPr>
          <w:rFonts w:ascii="Arial" w:hAnsi="Arial" w:cs="Arial"/>
          <w:b/>
          <w:bCs/>
          <w:sz w:val="22"/>
          <w:szCs w:val="22"/>
        </w:rPr>
      </w:pPr>
      <w:r w:rsidRPr="007A6F81">
        <w:rPr>
          <w:rFonts w:ascii="Arial" w:hAnsi="Arial" w:cs="Arial"/>
          <w:b/>
          <w:bCs/>
          <w:sz w:val="22"/>
          <w:szCs w:val="22"/>
        </w:rPr>
        <w:t xml:space="preserve">               </w:t>
      </w:r>
      <w:r w:rsidR="005F7D97" w:rsidRPr="007A6F81">
        <w:rPr>
          <w:rFonts w:ascii="Arial" w:hAnsi="Arial" w:cs="Arial"/>
          <w:b/>
          <w:bCs/>
          <w:sz w:val="22"/>
          <w:szCs w:val="22"/>
        </w:rPr>
        <w:t xml:space="preserve">DAINIK BHASKAR GROUP OF COMPANIES  </w:t>
      </w:r>
    </w:p>
    <w:p w:rsidR="005F7D97" w:rsidRPr="007A6F81" w:rsidRDefault="005F7D97" w:rsidP="005F7D97">
      <w:pPr>
        <w:rPr>
          <w:rFonts w:ascii="Arial" w:hAnsi="Arial" w:cs="Arial"/>
          <w:sz w:val="22"/>
          <w:szCs w:val="22"/>
        </w:rPr>
      </w:pPr>
    </w:p>
    <w:p w:rsidR="005F7D97" w:rsidRPr="007A6F81" w:rsidRDefault="004A484A" w:rsidP="005F7D97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7A6F81">
        <w:rPr>
          <w:rFonts w:ascii="Arial" w:hAnsi="Arial" w:cs="Arial"/>
        </w:rPr>
        <w:t>Worked</w:t>
      </w:r>
      <w:r w:rsidR="005F7D97" w:rsidRPr="007A6F81">
        <w:rPr>
          <w:rFonts w:ascii="Arial" w:hAnsi="Arial" w:cs="Arial"/>
        </w:rPr>
        <w:t xml:space="preserve"> as Sr. Admin Executive Administration  </w:t>
      </w:r>
      <w:r w:rsidR="005F7D97" w:rsidRPr="007A6F81">
        <w:rPr>
          <w:rFonts w:ascii="Arial" w:hAnsi="Arial" w:cs="Arial"/>
          <w:u w:val="single"/>
        </w:rPr>
        <w:t>from Aug 2011 to Apr 2013</w:t>
      </w:r>
      <w:r w:rsidR="005F7D97" w:rsidRPr="007A6F81">
        <w:rPr>
          <w:rFonts w:ascii="Arial" w:hAnsi="Arial" w:cs="Arial"/>
        </w:rPr>
        <w:t xml:space="preserve"> </w:t>
      </w:r>
    </w:p>
    <w:p w:rsidR="005F7D97" w:rsidRPr="007A6F81" w:rsidRDefault="005F7D97" w:rsidP="005F7D97">
      <w:pPr>
        <w:rPr>
          <w:rFonts w:ascii="Arial" w:hAnsi="Arial" w:cs="Arial"/>
          <w:b/>
          <w:bCs/>
          <w:sz w:val="22"/>
          <w:szCs w:val="22"/>
        </w:rPr>
      </w:pPr>
      <w:r w:rsidRPr="007A6F81">
        <w:rPr>
          <w:rFonts w:ascii="Arial" w:hAnsi="Arial" w:cs="Arial"/>
          <w:b/>
          <w:bCs/>
          <w:sz w:val="22"/>
          <w:szCs w:val="22"/>
        </w:rPr>
        <w:t xml:space="preserve">            </w:t>
      </w:r>
      <w:r w:rsidRPr="007A6F81">
        <w:rPr>
          <w:rFonts w:ascii="Arial" w:hAnsi="Arial" w:cs="Arial"/>
          <w:b/>
          <w:bCs/>
          <w:sz w:val="22"/>
          <w:szCs w:val="22"/>
        </w:rPr>
        <w:t xml:space="preserve">  </w:t>
      </w:r>
      <w:r w:rsidRPr="007A6F81">
        <w:rPr>
          <w:rFonts w:ascii="Arial" w:hAnsi="Arial" w:cs="Arial"/>
          <w:b/>
          <w:bCs/>
          <w:sz w:val="22"/>
          <w:szCs w:val="22"/>
        </w:rPr>
        <w:t>CANDID MARKETING (Brand Activation)</w:t>
      </w:r>
    </w:p>
    <w:p w:rsidR="00E50B12" w:rsidRPr="007A6F81" w:rsidRDefault="00E50B12" w:rsidP="005F7D97">
      <w:pPr>
        <w:rPr>
          <w:rFonts w:ascii="Arial" w:hAnsi="Arial" w:cs="Arial"/>
          <w:b/>
          <w:bCs/>
          <w:sz w:val="22"/>
          <w:szCs w:val="22"/>
        </w:rPr>
      </w:pPr>
    </w:p>
    <w:p w:rsidR="005F7D97" w:rsidRPr="007A6F81" w:rsidRDefault="005F7D97" w:rsidP="005F7D97">
      <w:pPr>
        <w:rPr>
          <w:rFonts w:ascii="Arial" w:hAnsi="Arial" w:cs="Arial"/>
          <w:sz w:val="22"/>
          <w:szCs w:val="22"/>
        </w:rPr>
      </w:pPr>
      <w:r w:rsidRPr="007A6F81">
        <w:rPr>
          <w:rFonts w:ascii="Arial" w:hAnsi="Arial" w:cs="Arial"/>
          <w:sz w:val="22"/>
          <w:szCs w:val="22"/>
        </w:rPr>
        <w:t xml:space="preserve">  </w:t>
      </w:r>
    </w:p>
    <w:p w:rsidR="005F7D97" w:rsidRPr="007A6F81" w:rsidRDefault="004A484A" w:rsidP="005F7D97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7A6F81">
        <w:rPr>
          <w:rFonts w:ascii="Arial" w:hAnsi="Arial" w:cs="Arial"/>
        </w:rPr>
        <w:t>Worked</w:t>
      </w:r>
      <w:r w:rsidR="005F7D97" w:rsidRPr="007A6F81">
        <w:rPr>
          <w:rFonts w:ascii="Arial" w:hAnsi="Arial" w:cs="Arial"/>
        </w:rPr>
        <w:t xml:space="preserve"> as Admin Executive Administration  from  </w:t>
      </w:r>
      <w:r w:rsidR="005F7D97" w:rsidRPr="007A6F81">
        <w:rPr>
          <w:rFonts w:ascii="Arial" w:hAnsi="Arial" w:cs="Arial"/>
          <w:u w:val="single"/>
        </w:rPr>
        <w:t>July 2010 to  Aug 2011</w:t>
      </w:r>
      <w:r w:rsidR="005F7D97" w:rsidRPr="007A6F81">
        <w:rPr>
          <w:rFonts w:ascii="Arial" w:hAnsi="Arial" w:cs="Arial"/>
        </w:rPr>
        <w:t xml:space="preserve"> </w:t>
      </w:r>
    </w:p>
    <w:p w:rsidR="005F7D97" w:rsidRPr="007A6F81" w:rsidRDefault="005F7D97" w:rsidP="005F7D97">
      <w:pPr>
        <w:rPr>
          <w:rFonts w:ascii="Arial" w:hAnsi="Arial" w:cs="Arial"/>
          <w:b/>
          <w:bCs/>
          <w:sz w:val="22"/>
          <w:szCs w:val="22"/>
        </w:rPr>
      </w:pPr>
      <w:r w:rsidRPr="007A6F81">
        <w:rPr>
          <w:rFonts w:ascii="Arial" w:hAnsi="Arial" w:cs="Arial"/>
          <w:b/>
          <w:bCs/>
          <w:sz w:val="22"/>
          <w:szCs w:val="22"/>
        </w:rPr>
        <w:t xml:space="preserve">            TRITON MANAGEMENT SERVICES. (</w:t>
      </w:r>
      <w:r w:rsidRPr="007A6F81">
        <w:rPr>
          <w:rFonts w:ascii="Arial" w:hAnsi="Arial" w:cs="Arial"/>
          <w:b/>
          <w:bCs/>
          <w:sz w:val="22"/>
          <w:szCs w:val="22"/>
        </w:rPr>
        <w:t>Fisheries Company</w:t>
      </w:r>
      <w:r w:rsidRPr="007A6F81">
        <w:rPr>
          <w:rFonts w:ascii="Arial" w:hAnsi="Arial" w:cs="Arial"/>
          <w:b/>
          <w:bCs/>
          <w:sz w:val="22"/>
          <w:szCs w:val="22"/>
        </w:rPr>
        <w:t>)</w:t>
      </w:r>
    </w:p>
    <w:p w:rsidR="00E50B12" w:rsidRPr="007A6F81" w:rsidRDefault="00E50B12" w:rsidP="005F7D97">
      <w:pPr>
        <w:rPr>
          <w:rFonts w:ascii="Arial" w:hAnsi="Arial" w:cs="Arial"/>
          <w:b/>
          <w:bCs/>
          <w:sz w:val="22"/>
          <w:szCs w:val="22"/>
        </w:rPr>
      </w:pPr>
    </w:p>
    <w:p w:rsidR="005F7D97" w:rsidRPr="007A6F81" w:rsidRDefault="005F7D97" w:rsidP="000B6AA7">
      <w:pPr>
        <w:rPr>
          <w:rFonts w:ascii="Arial" w:hAnsi="Arial" w:cs="Arial"/>
          <w:b/>
          <w:bCs/>
          <w:sz w:val="22"/>
          <w:szCs w:val="22"/>
        </w:rPr>
      </w:pPr>
    </w:p>
    <w:p w:rsidR="000B6AA7" w:rsidRPr="007A6F81" w:rsidRDefault="004A484A" w:rsidP="005F7D97">
      <w:pPr>
        <w:pStyle w:val="ListParagraph"/>
        <w:numPr>
          <w:ilvl w:val="0"/>
          <w:numId w:val="20"/>
        </w:numPr>
        <w:rPr>
          <w:rFonts w:ascii="Arial" w:hAnsi="Arial" w:cs="Arial"/>
        </w:rPr>
      </w:pPr>
      <w:r w:rsidRPr="007A6F81">
        <w:rPr>
          <w:rFonts w:ascii="Arial" w:hAnsi="Arial" w:cs="Arial"/>
        </w:rPr>
        <w:t>Worked</w:t>
      </w:r>
      <w:r w:rsidR="000B6AA7" w:rsidRPr="007A6F81">
        <w:rPr>
          <w:rFonts w:ascii="Arial" w:hAnsi="Arial" w:cs="Arial"/>
        </w:rPr>
        <w:t xml:space="preserve"> as Admin Executive Administration  </w:t>
      </w:r>
      <w:r w:rsidR="000B6AA7" w:rsidRPr="007A6F81">
        <w:rPr>
          <w:rFonts w:ascii="Arial" w:hAnsi="Arial" w:cs="Arial"/>
          <w:u w:val="single"/>
        </w:rPr>
        <w:t>from Oct 2007 to 31Jully 2010</w:t>
      </w:r>
      <w:r w:rsidR="000B6AA7" w:rsidRPr="007A6F81">
        <w:rPr>
          <w:rFonts w:ascii="Arial" w:hAnsi="Arial" w:cs="Arial"/>
        </w:rPr>
        <w:t xml:space="preserve">  </w:t>
      </w:r>
    </w:p>
    <w:p w:rsidR="001C3B25" w:rsidRPr="007A6F81" w:rsidRDefault="001C3B25" w:rsidP="001C3B25">
      <w:pPr>
        <w:pStyle w:val="ListParagraph"/>
        <w:ind w:left="792"/>
        <w:rPr>
          <w:rFonts w:ascii="Arial" w:hAnsi="Arial" w:cs="Arial"/>
        </w:rPr>
      </w:pPr>
    </w:p>
    <w:p w:rsidR="000B6AA7" w:rsidRPr="007A6F81" w:rsidRDefault="005F7D97" w:rsidP="000B6AA7">
      <w:pPr>
        <w:pStyle w:val="ListParagraph"/>
        <w:rPr>
          <w:rFonts w:ascii="Arial" w:hAnsi="Arial" w:cs="Arial"/>
        </w:rPr>
      </w:pPr>
      <w:r w:rsidRPr="007A6F81">
        <w:rPr>
          <w:rFonts w:ascii="Arial" w:hAnsi="Arial" w:cs="Arial"/>
          <w:b/>
          <w:bCs/>
        </w:rPr>
        <w:t xml:space="preserve"> </w:t>
      </w:r>
      <w:r w:rsidR="00105A98" w:rsidRPr="007A6F81">
        <w:rPr>
          <w:rFonts w:ascii="Arial" w:hAnsi="Arial" w:cs="Arial"/>
          <w:b/>
          <w:bCs/>
        </w:rPr>
        <w:t xml:space="preserve">Axiom </w:t>
      </w:r>
      <w:proofErr w:type="spellStart"/>
      <w:r w:rsidR="00105A98" w:rsidRPr="007A6F81">
        <w:rPr>
          <w:rFonts w:ascii="Arial" w:hAnsi="Arial" w:cs="Arial"/>
          <w:b/>
          <w:bCs/>
        </w:rPr>
        <w:t>O</w:t>
      </w:r>
      <w:r w:rsidR="000B6AA7" w:rsidRPr="007A6F81">
        <w:rPr>
          <w:rFonts w:ascii="Arial" w:hAnsi="Arial" w:cs="Arial"/>
          <w:b/>
          <w:bCs/>
        </w:rPr>
        <w:t>ptimals</w:t>
      </w:r>
      <w:proofErr w:type="spellEnd"/>
      <w:r w:rsidR="000B6AA7" w:rsidRPr="007A6F81">
        <w:rPr>
          <w:rFonts w:ascii="Arial" w:hAnsi="Arial" w:cs="Arial"/>
          <w:b/>
          <w:bCs/>
        </w:rPr>
        <w:t xml:space="preserve"> </w:t>
      </w:r>
      <w:proofErr w:type="spellStart"/>
      <w:r w:rsidR="000B6AA7" w:rsidRPr="007A6F81">
        <w:rPr>
          <w:rFonts w:ascii="Arial" w:hAnsi="Arial" w:cs="Arial"/>
          <w:b/>
          <w:bCs/>
        </w:rPr>
        <w:t>pvt.</w:t>
      </w:r>
      <w:proofErr w:type="spellEnd"/>
      <w:r w:rsidR="000B6AA7" w:rsidRPr="007A6F81">
        <w:rPr>
          <w:rFonts w:ascii="Arial" w:hAnsi="Arial" w:cs="Arial"/>
          <w:b/>
          <w:bCs/>
        </w:rPr>
        <w:t xml:space="preserve"> Ltd.  (Event Management)</w:t>
      </w:r>
    </w:p>
    <w:p w:rsidR="000B6AA7" w:rsidRPr="00310C90" w:rsidRDefault="000B6AA7" w:rsidP="00310C90">
      <w:pPr>
        <w:rPr>
          <w:rStyle w:val="spanjobtitle"/>
          <w:rFonts w:ascii="Arial" w:hAnsi="Arial" w:cs="Arial"/>
          <w:b w:val="0"/>
          <w:bCs w:val="0"/>
          <w:sz w:val="20"/>
          <w:szCs w:val="20"/>
        </w:rPr>
      </w:pPr>
    </w:p>
    <w:p w:rsidR="00310C90" w:rsidRPr="007A6F81" w:rsidRDefault="001C3B25" w:rsidP="007A6F81">
      <w:pPr>
        <w:pStyle w:val="divdocumentdivsectiontitle"/>
        <w:pBdr>
          <w:bottom w:val="single" w:sz="8" w:space="1" w:color="99CC33"/>
        </w:pBdr>
        <w:spacing w:before="160" w:after="80"/>
        <w:jc w:val="both"/>
        <w:rPr>
          <w:rStyle w:val="spanjobtitle"/>
          <w:rFonts w:ascii="Trebuchet MS" w:eastAsia="Trebuchet MS" w:hAnsi="Trebuchet MS" w:cs="Trebuchet MS"/>
          <w:color w:val="666666"/>
          <w:sz w:val="28"/>
          <w:szCs w:val="28"/>
        </w:rPr>
      </w:pPr>
      <w:r>
        <w:rPr>
          <w:rFonts w:ascii="Trebuchet MS" w:eastAsia="Trebuchet MS" w:hAnsi="Trebuchet MS" w:cs="Trebuchet MS"/>
          <w:b/>
          <w:bCs/>
          <w:color w:val="666666"/>
        </w:rPr>
        <w:lastRenderedPageBreak/>
        <w:t xml:space="preserve">Responsibilities </w:t>
      </w:r>
    </w:p>
    <w:p w:rsidR="00310C90" w:rsidRPr="00237523" w:rsidRDefault="00310C90" w:rsidP="00310C90">
      <w:pPr>
        <w:rPr>
          <w:rFonts w:asciiTheme="majorHAnsi" w:hAnsiTheme="majorHAnsi" w:cstheme="majorHAnsi"/>
          <w:b/>
          <w:bCs/>
          <w:u w:val="single"/>
        </w:rPr>
      </w:pPr>
      <w:r w:rsidRPr="00237523">
        <w:rPr>
          <w:rStyle w:val="spanjobtitle"/>
          <w:rFonts w:asciiTheme="majorHAnsi" w:eastAsia="Trebuchet MS" w:hAnsiTheme="majorHAnsi" w:cstheme="majorHAnsi"/>
          <w:b w:val="0"/>
          <w:sz w:val="20"/>
          <w:szCs w:val="20"/>
        </w:rPr>
        <w:t xml:space="preserve"> </w:t>
      </w:r>
      <w:r w:rsidRPr="00237523">
        <w:rPr>
          <w:rFonts w:asciiTheme="majorHAnsi" w:hAnsiTheme="majorHAnsi" w:cstheme="majorHAnsi"/>
          <w:b/>
          <w:bCs/>
          <w:u w:val="single"/>
        </w:rPr>
        <w:t>Administration &amp; Facilities Management.</w:t>
      </w:r>
    </w:p>
    <w:p w:rsidR="00310C90" w:rsidRPr="00237523" w:rsidRDefault="00310C90" w:rsidP="00A5478C">
      <w:pPr>
        <w:pStyle w:val="divdocumentsinglecolumn"/>
        <w:tabs>
          <w:tab w:val="right" w:pos="10286"/>
        </w:tabs>
        <w:spacing w:line="276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0"/>
          <w:szCs w:val="20"/>
        </w:rPr>
      </w:pPr>
    </w:p>
    <w:p w:rsidR="003B3C5B" w:rsidRPr="004A484A" w:rsidRDefault="00DF5B8B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Style w:val="spanjobtitle"/>
          <w:rFonts w:ascii="Arial" w:eastAsia="Trebuchet MS" w:hAnsi="Arial" w:cs="Arial"/>
          <w:b w:val="0"/>
          <w:sz w:val="22"/>
          <w:szCs w:val="22"/>
        </w:rPr>
      </w:pPr>
      <w:r w:rsidRPr="004A484A">
        <w:rPr>
          <w:rStyle w:val="spanjobtitle"/>
          <w:rFonts w:ascii="Arial" w:eastAsia="Trebuchet MS" w:hAnsi="Arial" w:cs="Arial"/>
        </w:rPr>
        <w:t>Facility</w:t>
      </w:r>
      <w:r w:rsidRPr="004A484A">
        <w:rPr>
          <w:rStyle w:val="spanjobtitle"/>
          <w:rFonts w:ascii="Arial" w:eastAsia="Trebuchet MS" w:hAnsi="Arial" w:cs="Arial"/>
          <w:b w:val="0"/>
        </w:rPr>
        <w:t xml:space="preserve"> 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>&amp;</w:t>
      </w:r>
      <w:r w:rsidRPr="004A484A">
        <w:rPr>
          <w:rStyle w:val="spanjobtitle"/>
          <w:rFonts w:ascii="Arial" w:eastAsia="Trebuchet MS" w:hAnsi="Arial" w:cs="Arial"/>
          <w:b w:val="0"/>
        </w:rPr>
        <w:t xml:space="preserve"> </w:t>
      </w:r>
      <w:r w:rsidRPr="004A484A">
        <w:rPr>
          <w:rStyle w:val="spanjobtitle"/>
          <w:rFonts w:ascii="Arial" w:eastAsia="Trebuchet MS" w:hAnsi="Arial" w:cs="Arial"/>
        </w:rPr>
        <w:t>administration</w:t>
      </w:r>
      <w:r w:rsidRPr="004A484A">
        <w:rPr>
          <w:rStyle w:val="spanjobtitle"/>
          <w:rFonts w:ascii="Arial" w:eastAsia="Trebuchet MS" w:hAnsi="Arial" w:cs="Arial"/>
          <w:sz w:val="22"/>
          <w:szCs w:val="22"/>
        </w:rPr>
        <w:t xml:space="preserve"> 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>for</w:t>
      </w:r>
      <w:r w:rsidR="003B3C5B"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 Head office and all factories location. </w:t>
      </w:r>
    </w:p>
    <w:p w:rsidR="000A0674" w:rsidRPr="004A484A" w:rsidRDefault="000A0674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Style w:val="spanjobtitle"/>
          <w:rFonts w:ascii="Arial" w:eastAsia="Trebuchet MS" w:hAnsi="Arial" w:cs="Arial"/>
          <w:b w:val="0"/>
          <w:sz w:val="22"/>
          <w:szCs w:val="22"/>
        </w:rPr>
      </w:pP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Appointing </w:t>
      </w:r>
      <w:r w:rsidR="00310C90"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and </w:t>
      </w:r>
      <w:r w:rsidR="00310C90"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Contract renewal </w:t>
      </w:r>
      <w:r w:rsidR="00310C90"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for </w:t>
      </w:r>
      <w:r w:rsidRPr="004A484A">
        <w:rPr>
          <w:rStyle w:val="spanjobtitle"/>
          <w:rFonts w:ascii="Arial" w:eastAsia="Trebuchet MS" w:hAnsi="Arial" w:cs="Arial"/>
        </w:rPr>
        <w:t>security</w:t>
      </w:r>
      <w:r w:rsidR="00310C90" w:rsidRPr="004A484A">
        <w:rPr>
          <w:rStyle w:val="spanjobtitle"/>
          <w:rFonts w:ascii="Arial" w:eastAsia="Trebuchet MS" w:hAnsi="Arial" w:cs="Arial"/>
        </w:rPr>
        <w:t xml:space="preserve"> agency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 and </w:t>
      </w:r>
      <w:r w:rsidRPr="004A484A">
        <w:rPr>
          <w:rStyle w:val="spanjobtitle"/>
          <w:rFonts w:ascii="Arial" w:eastAsia="Trebuchet MS" w:hAnsi="Arial" w:cs="Arial"/>
        </w:rPr>
        <w:t xml:space="preserve">housekeeping </w:t>
      </w:r>
      <w:r w:rsidR="00310C90" w:rsidRPr="004A484A">
        <w:rPr>
          <w:rStyle w:val="spanjobtitle"/>
          <w:rFonts w:ascii="Arial" w:eastAsia="Trebuchet MS" w:hAnsi="Arial" w:cs="Arial"/>
        </w:rPr>
        <w:t>agency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 for </w:t>
      </w:r>
      <w:r w:rsidR="00105A98"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head 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office and all factory locations. </w:t>
      </w:r>
    </w:p>
    <w:p w:rsidR="009D0FC6" w:rsidRPr="004A484A" w:rsidRDefault="009D0FC6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Style w:val="spanjobtitle"/>
          <w:rFonts w:ascii="Arial" w:eastAsia="Trebuchet MS" w:hAnsi="Arial" w:cs="Arial"/>
          <w:b w:val="0"/>
          <w:sz w:val="22"/>
          <w:szCs w:val="22"/>
        </w:rPr>
      </w:pPr>
      <w:r w:rsidRPr="004A484A">
        <w:rPr>
          <w:rFonts w:ascii="Arial" w:eastAsia="Trebuchet MS" w:hAnsi="Arial" w:cs="Arial"/>
          <w:sz w:val="22"/>
          <w:szCs w:val="22"/>
        </w:rPr>
        <w:t xml:space="preserve">Handling of Housekeeping &amp; Security agency, taking round every day at least </w:t>
      </w:r>
      <w:r w:rsidR="004A484A" w:rsidRPr="004A484A">
        <w:rPr>
          <w:rFonts w:ascii="Arial" w:eastAsia="Trebuchet MS" w:hAnsi="Arial" w:cs="Arial"/>
          <w:sz w:val="22"/>
          <w:szCs w:val="22"/>
        </w:rPr>
        <w:t>twice</w:t>
      </w:r>
      <w:r w:rsidRPr="004A484A">
        <w:rPr>
          <w:rFonts w:ascii="Arial" w:eastAsia="Trebuchet MS" w:hAnsi="Arial" w:cs="Arial"/>
          <w:sz w:val="22"/>
          <w:szCs w:val="22"/>
        </w:rPr>
        <w:t xml:space="preserve"> a day to check the cleaning, daily attendanc</w:t>
      </w:r>
      <w:r w:rsidRPr="004A484A">
        <w:rPr>
          <w:rFonts w:ascii="Arial" w:eastAsia="Trebuchet MS" w:hAnsi="Arial" w:cs="Arial"/>
          <w:sz w:val="22"/>
          <w:szCs w:val="22"/>
        </w:rPr>
        <w:t xml:space="preserve">e. </w:t>
      </w:r>
    </w:p>
    <w:p w:rsidR="00310C90" w:rsidRPr="004A484A" w:rsidRDefault="00310C90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Style w:val="spanjobtitle"/>
          <w:rFonts w:ascii="Arial" w:eastAsia="Trebuchet MS" w:hAnsi="Arial" w:cs="Arial"/>
          <w:b w:val="0"/>
          <w:sz w:val="22"/>
          <w:szCs w:val="22"/>
        </w:rPr>
      </w:pP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Handling support staff for </w:t>
      </w:r>
      <w:r w:rsidRPr="004A484A">
        <w:rPr>
          <w:rStyle w:val="spanjobtitle"/>
          <w:rFonts w:ascii="Arial" w:eastAsia="Trebuchet MS" w:hAnsi="Arial" w:cs="Arial"/>
        </w:rPr>
        <w:t>job allocation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 and </w:t>
      </w:r>
      <w:r w:rsidRPr="004A484A">
        <w:rPr>
          <w:rStyle w:val="spanjobtitle"/>
          <w:rFonts w:ascii="Arial" w:eastAsia="Trebuchet MS" w:hAnsi="Arial" w:cs="Arial"/>
          <w:sz w:val="22"/>
          <w:szCs w:val="22"/>
        </w:rPr>
        <w:t xml:space="preserve">outdoor </w:t>
      </w:r>
      <w:r w:rsidRPr="004A484A">
        <w:rPr>
          <w:rStyle w:val="spanjobtitle"/>
          <w:rFonts w:ascii="Arial" w:eastAsia="Trebuchet MS" w:hAnsi="Arial" w:cs="Arial"/>
        </w:rPr>
        <w:t>expenses control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 as per policy. </w:t>
      </w:r>
    </w:p>
    <w:p w:rsidR="006E6893" w:rsidRPr="004A484A" w:rsidRDefault="000A0674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Fonts w:ascii="Arial" w:eastAsia="Trebuchet MS" w:hAnsi="Arial" w:cs="Arial"/>
          <w:bCs/>
          <w:sz w:val="22"/>
          <w:szCs w:val="22"/>
        </w:rPr>
      </w:pP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>Appointing and co</w:t>
      </w:r>
      <w:r w:rsidR="00DF5B8B"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>-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ordination </w:t>
      </w:r>
      <w:r w:rsidR="00DF5B8B"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of vendors for </w:t>
      </w:r>
      <w:r w:rsidR="00DF5B8B" w:rsidRPr="004A484A">
        <w:rPr>
          <w:rFonts w:ascii="Arial" w:eastAsia="Trebuchet MS" w:hAnsi="Arial" w:cs="Arial"/>
          <w:sz w:val="22"/>
          <w:szCs w:val="22"/>
        </w:rPr>
        <w:t>stationery,</w:t>
      </w:r>
      <w:r w:rsidR="00310C90" w:rsidRPr="004A484A">
        <w:rPr>
          <w:rFonts w:ascii="Arial" w:eastAsia="Trebuchet MS" w:hAnsi="Arial" w:cs="Arial"/>
          <w:sz w:val="22"/>
          <w:szCs w:val="22"/>
        </w:rPr>
        <w:t xml:space="preserve"> Photocopy machine,</w:t>
      </w:r>
      <w:r w:rsidR="00DF5B8B" w:rsidRPr="004A484A">
        <w:rPr>
          <w:rFonts w:ascii="Arial" w:eastAsia="Trebuchet MS" w:hAnsi="Arial" w:cs="Arial"/>
          <w:sz w:val="22"/>
          <w:szCs w:val="22"/>
        </w:rPr>
        <w:t xml:space="preserve"> courier, m</w:t>
      </w:r>
      <w:r w:rsidR="00DF5B8B" w:rsidRPr="004A484A">
        <w:rPr>
          <w:rFonts w:ascii="Arial" w:eastAsia="Trebuchet MS" w:hAnsi="Arial" w:cs="Arial"/>
          <w:sz w:val="22"/>
          <w:szCs w:val="22"/>
        </w:rPr>
        <w:t>ineral water, pantry material housekeeping material</w:t>
      </w:r>
      <w:r w:rsidR="00244C36" w:rsidRPr="004A484A">
        <w:rPr>
          <w:rFonts w:ascii="Arial" w:eastAsia="Trebuchet MS" w:hAnsi="Arial" w:cs="Arial"/>
          <w:sz w:val="22"/>
          <w:szCs w:val="22"/>
        </w:rPr>
        <w:t>.</w:t>
      </w:r>
    </w:p>
    <w:p w:rsidR="00237523" w:rsidRPr="004A484A" w:rsidRDefault="00A90EEA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Fonts w:ascii="Arial" w:eastAsia="Trebuchet MS" w:hAnsi="Arial" w:cs="Arial"/>
          <w:bCs/>
          <w:sz w:val="22"/>
          <w:szCs w:val="22"/>
        </w:rPr>
      </w:pPr>
      <w:r w:rsidRPr="004A484A">
        <w:rPr>
          <w:rFonts w:ascii="Arial" w:eastAsia="Trebuchet MS" w:hAnsi="Arial" w:cs="Arial"/>
          <w:sz w:val="22"/>
          <w:szCs w:val="22"/>
        </w:rPr>
        <w:t xml:space="preserve">Co-ordination with account team for </w:t>
      </w:r>
      <w:r w:rsidR="00237523" w:rsidRPr="004A484A">
        <w:rPr>
          <w:rFonts w:ascii="Arial" w:eastAsia="Trebuchet MS" w:hAnsi="Arial" w:cs="Arial"/>
          <w:sz w:val="22"/>
          <w:szCs w:val="22"/>
        </w:rPr>
        <w:t>vendor’s</w:t>
      </w:r>
      <w:r w:rsidRPr="004A484A">
        <w:rPr>
          <w:rFonts w:ascii="Arial" w:eastAsia="Trebuchet MS" w:hAnsi="Arial" w:cs="Arial"/>
          <w:sz w:val="22"/>
          <w:szCs w:val="22"/>
        </w:rPr>
        <w:t xml:space="preserve"> payment bill with </w:t>
      </w:r>
      <w:r w:rsidRPr="004A484A">
        <w:rPr>
          <w:rFonts w:ascii="Arial" w:eastAsia="Trebuchet MS" w:hAnsi="Arial" w:cs="Arial"/>
          <w:b/>
        </w:rPr>
        <w:t>MIS</w:t>
      </w:r>
      <w:r w:rsidRPr="004A484A">
        <w:rPr>
          <w:rFonts w:ascii="Arial" w:eastAsia="Trebuchet MS" w:hAnsi="Arial" w:cs="Arial"/>
          <w:sz w:val="22"/>
          <w:szCs w:val="22"/>
        </w:rPr>
        <w:t xml:space="preserve"> reports</w:t>
      </w:r>
      <w:r w:rsidR="00237523" w:rsidRPr="004A484A">
        <w:rPr>
          <w:rFonts w:ascii="Arial" w:eastAsia="Trebuchet MS" w:hAnsi="Arial" w:cs="Arial"/>
          <w:sz w:val="22"/>
          <w:szCs w:val="22"/>
        </w:rPr>
        <w:t>.</w:t>
      </w:r>
    </w:p>
    <w:p w:rsidR="00A90EEA" w:rsidRPr="004A484A" w:rsidRDefault="00237523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Fonts w:ascii="Arial" w:eastAsia="Trebuchet MS" w:hAnsi="Arial" w:cs="Arial"/>
          <w:bCs/>
          <w:sz w:val="22"/>
          <w:szCs w:val="22"/>
        </w:rPr>
      </w:pPr>
      <w:r w:rsidRPr="004A484A">
        <w:rPr>
          <w:rFonts w:ascii="Arial" w:eastAsia="Trebuchet MS" w:hAnsi="Arial" w:cs="Arial"/>
          <w:sz w:val="22"/>
          <w:szCs w:val="22"/>
        </w:rPr>
        <w:t xml:space="preserve">Punching PO, service orders, vendor invoices and goods receipt entry (GRN) in </w:t>
      </w:r>
      <w:r w:rsidRPr="004A484A">
        <w:rPr>
          <w:rFonts w:ascii="Arial" w:eastAsia="Trebuchet MS" w:hAnsi="Arial" w:cs="Arial"/>
          <w:b/>
        </w:rPr>
        <w:t>SAP</w:t>
      </w:r>
      <w:r w:rsidRPr="004A484A">
        <w:rPr>
          <w:rFonts w:ascii="Arial" w:eastAsia="Trebuchet MS" w:hAnsi="Arial" w:cs="Arial"/>
          <w:sz w:val="22"/>
          <w:szCs w:val="22"/>
        </w:rPr>
        <w:t xml:space="preserve">.   </w:t>
      </w:r>
      <w:r w:rsidR="00A90EEA" w:rsidRPr="004A484A">
        <w:rPr>
          <w:rFonts w:ascii="Arial" w:eastAsia="Trebuchet MS" w:hAnsi="Arial" w:cs="Arial"/>
          <w:sz w:val="22"/>
          <w:szCs w:val="22"/>
        </w:rPr>
        <w:t xml:space="preserve"> </w:t>
      </w:r>
    </w:p>
    <w:p w:rsidR="00244C36" w:rsidRPr="004A484A" w:rsidRDefault="00244C36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Fonts w:ascii="Arial" w:eastAsia="Trebuchet MS" w:hAnsi="Arial" w:cs="Arial"/>
          <w:bCs/>
          <w:sz w:val="22"/>
          <w:szCs w:val="22"/>
        </w:rPr>
      </w:pPr>
      <w:r w:rsidRPr="004A484A">
        <w:rPr>
          <w:rStyle w:val="spanjobtitle"/>
          <w:rFonts w:ascii="Arial" w:eastAsia="Trebuchet MS" w:hAnsi="Arial" w:cs="Arial"/>
        </w:rPr>
        <w:t>AMC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 negotiation &amp; renewal </w:t>
      </w:r>
      <w:r w:rsidRPr="004A484A">
        <w:rPr>
          <w:rStyle w:val="spanjobtitle"/>
          <w:rFonts w:ascii="Arial" w:eastAsia="Trebuchet MS" w:hAnsi="Arial" w:cs="Arial"/>
          <w:b w:val="0"/>
          <w:sz w:val="22"/>
          <w:szCs w:val="22"/>
        </w:rPr>
        <w:t xml:space="preserve">for Air condition system, EPBX, </w:t>
      </w:r>
      <w:r w:rsidRPr="004A484A">
        <w:rPr>
          <w:rFonts w:ascii="Arial" w:eastAsia="Trebuchet MS" w:hAnsi="Arial" w:cs="Arial"/>
          <w:sz w:val="22"/>
          <w:szCs w:val="22"/>
        </w:rPr>
        <w:t>Smoke detectors, Water purifier, Pest control, Fire Extinguisher</w:t>
      </w:r>
      <w:r w:rsidRPr="004A484A">
        <w:rPr>
          <w:rFonts w:ascii="Arial" w:eastAsia="Trebuchet MS" w:hAnsi="Arial" w:cs="Arial"/>
          <w:sz w:val="22"/>
          <w:szCs w:val="22"/>
        </w:rPr>
        <w:t>s</w:t>
      </w:r>
    </w:p>
    <w:p w:rsidR="00A90EEA" w:rsidRPr="004A484A" w:rsidRDefault="00A90EEA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Skilled for </w:t>
      </w:r>
      <w:r w:rsidRPr="004A484A">
        <w:rPr>
          <w:rFonts w:asciiTheme="majorHAnsi" w:eastAsia="Trebuchet MS" w:hAnsiTheme="majorHAnsi" w:cstheme="majorHAnsi"/>
          <w:b/>
          <w:bCs/>
        </w:rPr>
        <w:t>technically reducing electricity bill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 for office premise.</w:t>
      </w:r>
    </w:p>
    <w:p w:rsidR="00A90EEA" w:rsidRPr="004A484A" w:rsidRDefault="00A90EEA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/>
          <w:bCs/>
          <w:sz w:val="22"/>
          <w:szCs w:val="22"/>
        </w:rPr>
        <w:t xml:space="preserve"> Inventory management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 for company </w:t>
      </w:r>
      <w:r w:rsidRPr="004A484A">
        <w:rPr>
          <w:rFonts w:asciiTheme="majorHAnsi" w:eastAsia="Trebuchet MS" w:hAnsiTheme="majorHAnsi" w:cstheme="majorHAnsi"/>
          <w:b/>
          <w:bCs/>
        </w:rPr>
        <w:t>fixed asset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>.</w:t>
      </w:r>
    </w:p>
    <w:p w:rsidR="00A90EEA" w:rsidRPr="004A484A" w:rsidRDefault="00A90EEA" w:rsidP="007A6F81">
      <w:pPr>
        <w:pStyle w:val="ulli"/>
        <w:numPr>
          <w:ilvl w:val="0"/>
          <w:numId w:val="12"/>
        </w:numPr>
        <w:spacing w:line="480" w:lineRule="auto"/>
        <w:jc w:val="both"/>
        <w:rPr>
          <w:rFonts w:asciiTheme="majorHAnsi" w:eastAsia="Trebuchet MS" w:hAnsiTheme="majorHAnsi" w:cstheme="majorHAnsi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 </w:t>
      </w:r>
      <w:r w:rsidRPr="004A484A">
        <w:rPr>
          <w:rFonts w:asciiTheme="majorHAnsi" w:eastAsia="Trebuchet MS" w:hAnsiTheme="majorHAnsi" w:cstheme="majorHAnsi"/>
          <w:sz w:val="22"/>
          <w:szCs w:val="22"/>
        </w:rPr>
        <w:t xml:space="preserve">Handling of Chairman &amp; Directors </w:t>
      </w:r>
      <w:r w:rsidRPr="004A484A">
        <w:rPr>
          <w:rFonts w:asciiTheme="majorHAnsi" w:eastAsia="Trebuchet MS" w:hAnsiTheme="majorHAnsi" w:cstheme="majorHAnsi"/>
          <w:b/>
        </w:rPr>
        <w:t>Personal Property, renting the property, maintenance of property</w:t>
      </w:r>
      <w:r w:rsidR="00237523" w:rsidRPr="004A484A">
        <w:rPr>
          <w:rFonts w:asciiTheme="majorHAnsi" w:eastAsia="Trebuchet MS" w:hAnsiTheme="majorHAnsi" w:cstheme="majorHAnsi"/>
        </w:rPr>
        <w:t>.</w:t>
      </w:r>
    </w:p>
    <w:p w:rsidR="00237523" w:rsidRPr="004A484A" w:rsidRDefault="00237523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Company car running </w:t>
      </w:r>
      <w:r w:rsidRPr="004A484A">
        <w:rPr>
          <w:rFonts w:asciiTheme="majorHAnsi" w:eastAsia="Trebuchet MS" w:hAnsiTheme="majorHAnsi" w:cstheme="majorHAnsi"/>
          <w:b/>
          <w:bCs/>
        </w:rPr>
        <w:t>maintenance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 and Insurance renewal.</w:t>
      </w:r>
    </w:p>
    <w:p w:rsidR="009D0FC6" w:rsidRPr="004A484A" w:rsidRDefault="009D0FC6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Driver </w:t>
      </w:r>
      <w:r w:rsidRPr="004A484A">
        <w:rPr>
          <w:rFonts w:asciiTheme="majorHAnsi" w:eastAsia="Trebuchet MS" w:hAnsiTheme="majorHAnsi" w:cstheme="majorHAnsi"/>
          <w:b/>
          <w:bCs/>
        </w:rPr>
        <w:t>duty allocation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 for company drivers &amp; </w:t>
      </w:r>
      <w:r w:rsidRPr="004A484A">
        <w:rPr>
          <w:rFonts w:asciiTheme="majorHAnsi" w:eastAsia="Trebuchet MS" w:hAnsiTheme="majorHAnsi" w:cstheme="majorHAnsi"/>
          <w:b/>
          <w:bCs/>
        </w:rPr>
        <w:t>driver on call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 per day basis   </w:t>
      </w:r>
    </w:p>
    <w:p w:rsidR="00310C90" w:rsidRPr="004A484A" w:rsidRDefault="00237523" w:rsidP="007A6F81">
      <w:pPr>
        <w:pStyle w:val="divdocumentsinglecolumn"/>
        <w:numPr>
          <w:ilvl w:val="0"/>
          <w:numId w:val="18"/>
        </w:numPr>
        <w:tabs>
          <w:tab w:val="right" w:pos="10286"/>
        </w:tabs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Co-ordination with IT department for IT </w:t>
      </w:r>
      <w:r w:rsidRPr="004A484A">
        <w:rPr>
          <w:rFonts w:asciiTheme="majorHAnsi" w:eastAsia="Trebuchet MS" w:hAnsiTheme="majorHAnsi" w:cstheme="majorHAnsi"/>
          <w:b/>
          <w:bCs/>
        </w:rPr>
        <w:t>asset management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 and </w:t>
      </w:r>
      <w:r w:rsidRPr="004A484A">
        <w:rPr>
          <w:rFonts w:asciiTheme="majorHAnsi" w:eastAsia="Trebuchet MS" w:hAnsiTheme="majorHAnsi" w:cstheme="majorHAnsi"/>
          <w:b/>
          <w:bCs/>
        </w:rPr>
        <w:t>IT material procurement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. </w:t>
      </w:r>
    </w:p>
    <w:p w:rsidR="00310C90" w:rsidRPr="004A484A" w:rsidRDefault="00DF5B8B" w:rsidP="007A6F81">
      <w:pPr>
        <w:pStyle w:val="ulli"/>
        <w:numPr>
          <w:ilvl w:val="0"/>
          <w:numId w:val="18"/>
        </w:numPr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4A484A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Co-ordination with building facility team for </w:t>
      </w:r>
      <w:r w:rsidRPr="004A484A">
        <w:rPr>
          <w:rStyle w:val="spanjobtitle"/>
          <w:rFonts w:asciiTheme="majorHAnsi" w:eastAsia="Trebuchet MS" w:hAnsiTheme="majorHAnsi" w:cstheme="majorHAnsi"/>
        </w:rPr>
        <w:t>external work</w:t>
      </w:r>
      <w:r w:rsidR="00310C90" w:rsidRPr="004A484A">
        <w:rPr>
          <w:rStyle w:val="spanjobtitle"/>
          <w:rFonts w:asciiTheme="majorHAnsi" w:eastAsia="Trebuchet MS" w:hAnsiTheme="majorHAnsi" w:cstheme="majorHAnsi"/>
        </w:rPr>
        <w:t xml:space="preserve"> and common area maintenance</w:t>
      </w:r>
      <w:r w:rsidR="00310C90" w:rsidRPr="004A484A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>.</w:t>
      </w:r>
    </w:p>
    <w:p w:rsidR="00237523" w:rsidRPr="004A484A" w:rsidRDefault="00237523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/>
          <w:bCs/>
        </w:rPr>
      </w:pPr>
      <w:r w:rsidRPr="004A484A">
        <w:rPr>
          <w:rFonts w:asciiTheme="majorHAnsi" w:hAnsiTheme="majorHAnsi" w:cstheme="majorHAnsi"/>
          <w:sz w:val="22"/>
          <w:szCs w:val="22"/>
        </w:rPr>
        <w:t xml:space="preserve">Supervise and coordinate the maintenance of </w:t>
      </w:r>
      <w:r w:rsidRPr="004A484A">
        <w:rPr>
          <w:rFonts w:asciiTheme="majorHAnsi" w:hAnsiTheme="majorHAnsi" w:cstheme="majorHAnsi"/>
          <w:b/>
        </w:rPr>
        <w:t>plumbing, HVAC systems, electrical infrastructure, and lifts.</w:t>
      </w:r>
    </w:p>
    <w:p w:rsidR="00237523" w:rsidRPr="004A484A" w:rsidRDefault="0036794A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36794A">
        <w:rPr>
          <w:rFonts w:asciiTheme="majorHAnsi" w:hAnsiTheme="majorHAnsi" w:cstheme="majorHAnsi"/>
          <w:b/>
        </w:rPr>
        <w:t>Storage</w:t>
      </w:r>
      <w:r w:rsidR="00237523" w:rsidRPr="0036794A">
        <w:rPr>
          <w:rFonts w:asciiTheme="majorHAnsi" w:hAnsiTheme="majorHAnsi" w:cstheme="majorHAnsi"/>
          <w:b/>
        </w:rPr>
        <w:t xml:space="preserve"> management</w:t>
      </w:r>
      <w:r w:rsidR="00237523" w:rsidRPr="004A484A">
        <w:rPr>
          <w:rFonts w:asciiTheme="majorHAnsi" w:hAnsiTheme="majorHAnsi" w:cstheme="majorHAnsi"/>
          <w:sz w:val="22"/>
          <w:szCs w:val="22"/>
        </w:rPr>
        <w:t xml:space="preserve"> for </w:t>
      </w:r>
      <w:r w:rsidR="00237523" w:rsidRPr="0036794A">
        <w:rPr>
          <w:rFonts w:asciiTheme="majorHAnsi" w:hAnsiTheme="majorHAnsi" w:cstheme="majorHAnsi"/>
          <w:b/>
        </w:rPr>
        <w:t>filing system</w:t>
      </w:r>
      <w:r w:rsidR="00237523" w:rsidRPr="004A484A">
        <w:rPr>
          <w:rFonts w:asciiTheme="majorHAnsi" w:hAnsiTheme="majorHAnsi" w:cstheme="majorHAnsi"/>
          <w:sz w:val="22"/>
          <w:szCs w:val="22"/>
        </w:rPr>
        <w:t xml:space="preserve"> and office use material.</w:t>
      </w:r>
    </w:p>
    <w:p w:rsidR="00237523" w:rsidRPr="004A484A" w:rsidRDefault="00237523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36794A">
        <w:rPr>
          <w:rFonts w:asciiTheme="majorHAnsi" w:hAnsiTheme="majorHAnsi" w:cstheme="majorHAnsi"/>
          <w:b/>
        </w:rPr>
        <w:t>Uniform</w:t>
      </w:r>
      <w:r w:rsidRPr="004A484A">
        <w:rPr>
          <w:rFonts w:asciiTheme="majorHAnsi" w:hAnsiTheme="majorHAnsi" w:cstheme="majorHAnsi"/>
          <w:sz w:val="22"/>
          <w:szCs w:val="22"/>
        </w:rPr>
        <w:t xml:space="preserve"> for employees and support staff. </w:t>
      </w:r>
    </w:p>
    <w:p w:rsidR="00237523" w:rsidRPr="004A484A" w:rsidRDefault="00237523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36794A">
        <w:rPr>
          <w:rFonts w:asciiTheme="majorHAnsi" w:hAnsiTheme="majorHAnsi" w:cstheme="majorHAnsi"/>
          <w:b/>
        </w:rPr>
        <w:t>Supervise</w:t>
      </w:r>
      <w:r w:rsidRPr="004A484A">
        <w:rPr>
          <w:rFonts w:asciiTheme="majorHAnsi" w:hAnsiTheme="majorHAnsi" w:cstheme="majorHAnsi"/>
          <w:sz w:val="22"/>
          <w:szCs w:val="22"/>
        </w:rPr>
        <w:t xml:space="preserve"> and lead a team of maintenance staff or technicians, assigning tasks and ensuring timely completion.</w:t>
      </w:r>
    </w:p>
    <w:p w:rsidR="00237523" w:rsidRPr="004A484A" w:rsidRDefault="00237523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hAnsiTheme="majorHAnsi" w:cstheme="majorHAnsi"/>
          <w:sz w:val="22"/>
          <w:szCs w:val="22"/>
        </w:rPr>
        <w:t xml:space="preserve">Prepare and manage the </w:t>
      </w:r>
      <w:r w:rsidRPr="0036794A">
        <w:rPr>
          <w:rFonts w:asciiTheme="majorHAnsi" w:hAnsiTheme="majorHAnsi" w:cstheme="majorHAnsi"/>
          <w:b/>
        </w:rPr>
        <w:t>budget</w:t>
      </w:r>
      <w:r w:rsidRPr="004A484A">
        <w:rPr>
          <w:rFonts w:asciiTheme="majorHAnsi" w:hAnsiTheme="majorHAnsi" w:cstheme="majorHAnsi"/>
          <w:sz w:val="22"/>
          <w:szCs w:val="22"/>
        </w:rPr>
        <w:t xml:space="preserve"> for </w:t>
      </w:r>
      <w:r w:rsidRPr="0036794A">
        <w:rPr>
          <w:rFonts w:asciiTheme="majorHAnsi" w:hAnsiTheme="majorHAnsi" w:cstheme="majorHAnsi"/>
          <w:b/>
        </w:rPr>
        <w:t xml:space="preserve">facility maintenance </w:t>
      </w:r>
      <w:r w:rsidRPr="0036794A">
        <w:rPr>
          <w:rFonts w:asciiTheme="majorHAnsi" w:hAnsiTheme="majorHAnsi" w:cstheme="majorHAnsi"/>
          <w:sz w:val="22"/>
          <w:szCs w:val="22"/>
        </w:rPr>
        <w:t xml:space="preserve">and </w:t>
      </w:r>
      <w:r w:rsidRPr="0036794A">
        <w:rPr>
          <w:rFonts w:asciiTheme="majorHAnsi" w:hAnsiTheme="majorHAnsi" w:cstheme="majorHAnsi"/>
          <w:b/>
        </w:rPr>
        <w:t>operations.</w:t>
      </w:r>
    </w:p>
    <w:p w:rsidR="00237523" w:rsidRPr="004A484A" w:rsidRDefault="009D0FC6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lastRenderedPageBreak/>
        <w:t xml:space="preserve">Company </w:t>
      </w:r>
      <w:r w:rsidRPr="0036794A">
        <w:rPr>
          <w:rFonts w:asciiTheme="majorHAnsi" w:eastAsia="Trebuchet MS" w:hAnsiTheme="majorHAnsi" w:cstheme="majorHAnsi"/>
          <w:b/>
          <w:bCs/>
        </w:rPr>
        <w:t>guest house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 day to day register of guest. Grocery and caretaker salary. Society coordination.</w:t>
      </w:r>
    </w:p>
    <w:p w:rsidR="009D0FC6" w:rsidRPr="004A484A" w:rsidRDefault="009D0FC6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Donation to old age home and orphanage home as </w:t>
      </w:r>
      <w:r w:rsidRPr="0036794A">
        <w:rPr>
          <w:rFonts w:asciiTheme="majorHAnsi" w:eastAsia="Trebuchet MS" w:hAnsiTheme="majorHAnsi" w:cstheme="majorHAnsi"/>
          <w:b/>
          <w:bCs/>
        </w:rPr>
        <w:t>CSR activity.</w:t>
      </w:r>
    </w:p>
    <w:p w:rsidR="009D0FC6" w:rsidRPr="004A484A" w:rsidRDefault="009D0FC6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Contract with hospitals for </w:t>
      </w:r>
      <w:r w:rsidRPr="00E50B12">
        <w:rPr>
          <w:rFonts w:asciiTheme="majorHAnsi" w:eastAsia="Trebuchet MS" w:hAnsiTheme="majorHAnsi" w:cstheme="majorHAnsi"/>
          <w:b/>
          <w:bCs/>
        </w:rPr>
        <w:t>employee health checkup</w:t>
      </w: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>.</w:t>
      </w:r>
    </w:p>
    <w:p w:rsidR="00611002" w:rsidRPr="004A484A" w:rsidRDefault="00611002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Contract and maintenance for office premises </w:t>
      </w:r>
      <w:proofErr w:type="spellStart"/>
      <w:r w:rsidRPr="00E50B12">
        <w:rPr>
          <w:rFonts w:asciiTheme="majorHAnsi" w:eastAsia="Trebuchet MS" w:hAnsiTheme="majorHAnsi" w:cstheme="majorHAnsi"/>
          <w:b/>
          <w:bCs/>
        </w:rPr>
        <w:t>plantscape</w:t>
      </w:r>
      <w:proofErr w:type="spellEnd"/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>.</w:t>
      </w:r>
    </w:p>
    <w:p w:rsidR="00237523" w:rsidRPr="004A484A" w:rsidRDefault="00611002" w:rsidP="007A6F81">
      <w:pPr>
        <w:pStyle w:val="ulli"/>
        <w:numPr>
          <w:ilvl w:val="0"/>
          <w:numId w:val="18"/>
        </w:numPr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4A484A">
        <w:rPr>
          <w:rFonts w:asciiTheme="majorHAnsi" w:eastAsia="Trebuchet MS" w:hAnsiTheme="majorHAnsi" w:cstheme="majorHAnsi"/>
          <w:bCs/>
          <w:sz w:val="22"/>
          <w:szCs w:val="22"/>
        </w:rPr>
        <w:t xml:space="preserve"> </w:t>
      </w:r>
      <w:r w:rsidRPr="004A484A">
        <w:rPr>
          <w:rFonts w:asciiTheme="majorHAnsi" w:eastAsia="Trebuchet MS" w:hAnsiTheme="majorHAnsi" w:cstheme="majorHAnsi"/>
          <w:sz w:val="22"/>
          <w:szCs w:val="22"/>
        </w:rPr>
        <w:t>Maintaining day-to-</w:t>
      </w:r>
      <w:r w:rsidRPr="004A484A">
        <w:rPr>
          <w:rFonts w:asciiTheme="majorHAnsi" w:eastAsia="Trebuchet MS" w:hAnsiTheme="majorHAnsi" w:cstheme="majorHAnsi"/>
          <w:sz w:val="22"/>
          <w:szCs w:val="22"/>
        </w:rPr>
        <w:t xml:space="preserve">day records of </w:t>
      </w:r>
      <w:r w:rsidRPr="00E50B12">
        <w:rPr>
          <w:rFonts w:asciiTheme="majorHAnsi" w:eastAsia="Trebuchet MS" w:hAnsiTheme="majorHAnsi" w:cstheme="majorHAnsi"/>
          <w:b/>
        </w:rPr>
        <w:t>petty Cash</w:t>
      </w:r>
      <w:r w:rsidRPr="004A484A">
        <w:rPr>
          <w:rFonts w:asciiTheme="majorHAnsi" w:eastAsia="Trebuchet MS" w:hAnsiTheme="majorHAnsi" w:cstheme="majorHAnsi"/>
          <w:sz w:val="22"/>
          <w:szCs w:val="22"/>
        </w:rPr>
        <w:t xml:space="preserve"> t</w:t>
      </w:r>
      <w:r w:rsidRPr="004A484A">
        <w:rPr>
          <w:rFonts w:asciiTheme="majorHAnsi" w:eastAsia="Trebuchet MS" w:hAnsiTheme="majorHAnsi" w:cstheme="majorHAnsi"/>
          <w:sz w:val="22"/>
          <w:szCs w:val="22"/>
        </w:rPr>
        <w:t>ransactions</w:t>
      </w:r>
      <w:r w:rsidRPr="004A484A">
        <w:rPr>
          <w:rFonts w:asciiTheme="majorHAnsi" w:eastAsia="Trebuchet MS" w:hAnsiTheme="majorHAnsi" w:cstheme="majorHAnsi"/>
          <w:sz w:val="22"/>
          <w:szCs w:val="22"/>
        </w:rPr>
        <w:t>.</w:t>
      </w:r>
    </w:p>
    <w:p w:rsidR="00611002" w:rsidRDefault="00611002" w:rsidP="007A6F81">
      <w:pPr>
        <w:pStyle w:val="ListParagraph"/>
        <w:numPr>
          <w:ilvl w:val="0"/>
          <w:numId w:val="18"/>
        </w:numPr>
        <w:spacing w:line="480" w:lineRule="auto"/>
        <w:rPr>
          <w:rFonts w:asciiTheme="majorHAnsi" w:hAnsiTheme="majorHAnsi" w:cstheme="majorHAnsi"/>
        </w:rPr>
      </w:pPr>
      <w:r w:rsidRPr="004A484A">
        <w:rPr>
          <w:rFonts w:asciiTheme="majorHAnsi" w:hAnsiTheme="majorHAnsi" w:cstheme="majorHAnsi"/>
        </w:rPr>
        <w:t xml:space="preserve">Fire &amp; burglary safe management. (for important </w:t>
      </w:r>
      <w:r w:rsidRPr="00F26912">
        <w:rPr>
          <w:rFonts w:asciiTheme="majorHAnsi" w:hAnsiTheme="majorHAnsi" w:cstheme="majorHAnsi"/>
          <w:b/>
          <w:sz w:val="24"/>
          <w:szCs w:val="24"/>
        </w:rPr>
        <w:t>original documents</w:t>
      </w:r>
      <w:r w:rsidRPr="004A484A">
        <w:rPr>
          <w:rFonts w:asciiTheme="majorHAnsi" w:hAnsiTheme="majorHAnsi" w:cstheme="majorHAnsi"/>
        </w:rPr>
        <w:t>)</w:t>
      </w:r>
    </w:p>
    <w:p w:rsidR="002E3C74" w:rsidRDefault="002E3C74" w:rsidP="007A6F81">
      <w:pPr>
        <w:pStyle w:val="ListParagraph"/>
        <w:numPr>
          <w:ilvl w:val="0"/>
          <w:numId w:val="18"/>
        </w:numPr>
        <w:spacing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Co-ordination </w:t>
      </w:r>
      <w:r w:rsidRPr="00B63A51">
        <w:rPr>
          <w:rFonts w:asciiTheme="majorHAnsi" w:hAnsiTheme="majorHAnsi" w:cstheme="majorHAnsi"/>
          <w:b/>
          <w:sz w:val="24"/>
          <w:szCs w:val="24"/>
        </w:rPr>
        <w:t>legal matters</w:t>
      </w:r>
      <w:r>
        <w:rPr>
          <w:rFonts w:asciiTheme="majorHAnsi" w:hAnsiTheme="majorHAnsi" w:cstheme="majorHAnsi"/>
        </w:rPr>
        <w:t xml:space="preserve"> with advocates. </w:t>
      </w:r>
    </w:p>
    <w:p w:rsidR="007E7778" w:rsidRDefault="002E3C74" w:rsidP="007A6F81">
      <w:pPr>
        <w:pStyle w:val="ListParagraph"/>
        <w:numPr>
          <w:ilvl w:val="0"/>
          <w:numId w:val="18"/>
        </w:numPr>
        <w:spacing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Commercial</w:t>
      </w:r>
      <w:r w:rsidR="007E7778">
        <w:rPr>
          <w:rFonts w:asciiTheme="majorHAnsi" w:hAnsiTheme="majorHAnsi" w:cstheme="majorHAnsi"/>
        </w:rPr>
        <w:t xml:space="preserve"> building</w:t>
      </w:r>
      <w:r>
        <w:rPr>
          <w:rFonts w:asciiTheme="majorHAnsi" w:hAnsiTheme="majorHAnsi" w:cstheme="majorHAnsi"/>
        </w:rPr>
        <w:t xml:space="preserve"> </w:t>
      </w:r>
      <w:r w:rsidRPr="00B63A51">
        <w:rPr>
          <w:rFonts w:asciiTheme="majorHAnsi" w:hAnsiTheme="majorHAnsi" w:cstheme="majorHAnsi"/>
          <w:b/>
          <w:sz w:val="24"/>
          <w:szCs w:val="24"/>
        </w:rPr>
        <w:t>society formation</w:t>
      </w:r>
      <w:r>
        <w:rPr>
          <w:rFonts w:asciiTheme="majorHAnsi" w:hAnsiTheme="majorHAnsi" w:cstheme="majorHAnsi"/>
        </w:rPr>
        <w:t xml:space="preserve"> process. </w:t>
      </w:r>
      <w:r w:rsidR="007E7778">
        <w:rPr>
          <w:rFonts w:asciiTheme="majorHAnsi" w:hAnsiTheme="majorHAnsi" w:cstheme="majorHAnsi"/>
        </w:rPr>
        <w:tab/>
      </w:r>
    </w:p>
    <w:p w:rsidR="007E7778" w:rsidRDefault="007E7778" w:rsidP="007A6F81">
      <w:pPr>
        <w:pStyle w:val="ListParagraph"/>
        <w:numPr>
          <w:ilvl w:val="0"/>
          <w:numId w:val="18"/>
        </w:numPr>
        <w:spacing w:line="48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Co-ordination with </w:t>
      </w:r>
      <w:r w:rsidRPr="00B63A51">
        <w:rPr>
          <w:rFonts w:asciiTheme="majorHAnsi" w:hAnsiTheme="majorHAnsi" w:cstheme="majorHAnsi"/>
          <w:b/>
          <w:sz w:val="24"/>
          <w:szCs w:val="24"/>
        </w:rPr>
        <w:t>ISO certification</w:t>
      </w:r>
      <w:r>
        <w:rPr>
          <w:rFonts w:asciiTheme="majorHAnsi" w:hAnsiTheme="majorHAnsi" w:cstheme="majorHAnsi"/>
        </w:rPr>
        <w:t xml:space="preserve"> process.</w:t>
      </w:r>
    </w:p>
    <w:p w:rsidR="002E3C74" w:rsidRPr="007E7778" w:rsidRDefault="002E3C74" w:rsidP="007E7778">
      <w:pPr>
        <w:spacing w:line="480" w:lineRule="auto"/>
        <w:rPr>
          <w:rFonts w:asciiTheme="majorHAnsi" w:hAnsiTheme="majorHAnsi" w:cstheme="majorHAnsi"/>
        </w:rPr>
      </w:pPr>
    </w:p>
    <w:p w:rsidR="00611002" w:rsidRPr="004A484A" w:rsidRDefault="00611002" w:rsidP="004A484A">
      <w:pPr>
        <w:pStyle w:val="ulli"/>
        <w:spacing w:line="36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</w:p>
    <w:p w:rsidR="00237523" w:rsidRPr="00200E17" w:rsidRDefault="00237523" w:rsidP="00237523">
      <w:pPr>
        <w:rPr>
          <w:rFonts w:ascii="Arial" w:hAnsi="Arial" w:cs="Arial"/>
        </w:rPr>
      </w:pPr>
      <w:bookmarkStart w:id="0" w:name="_GoBack"/>
      <w:bookmarkEnd w:id="0"/>
    </w:p>
    <w:p w:rsidR="00237523" w:rsidRPr="008771B3" w:rsidRDefault="00611002" w:rsidP="00237523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Travel </w:t>
      </w:r>
      <w:r w:rsidRPr="008771B3">
        <w:rPr>
          <w:rFonts w:ascii="Arial" w:hAnsi="Arial" w:cs="Arial"/>
          <w:b/>
          <w:bCs/>
          <w:u w:val="single"/>
        </w:rPr>
        <w:t>Management</w:t>
      </w:r>
    </w:p>
    <w:p w:rsidR="00237523" w:rsidRDefault="00237523" w:rsidP="00237523">
      <w:pPr>
        <w:pStyle w:val="ulli"/>
        <w:spacing w:line="260" w:lineRule="atLeast"/>
        <w:ind w:left="360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</w:t>
      </w:r>
    </w:p>
    <w:p w:rsidR="00237523" w:rsidRPr="00E50B12" w:rsidRDefault="00237523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Contract with travel agencies like </w:t>
      </w:r>
      <w:r w:rsidRPr="00E50B12">
        <w:rPr>
          <w:rStyle w:val="spanjobtitle"/>
          <w:rFonts w:asciiTheme="majorHAnsi" w:eastAsia="Trebuchet MS" w:hAnsiTheme="majorHAnsi" w:cstheme="majorHAnsi"/>
          <w:sz w:val="22"/>
          <w:szCs w:val="22"/>
        </w:rPr>
        <w:t>Make My Trip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, </w:t>
      </w:r>
      <w:proofErr w:type="spellStart"/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>Yatra</w:t>
      </w:r>
      <w:proofErr w:type="spellEnd"/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for credit limit</w:t>
      </w:r>
      <w:r w:rsidR="00A5478C"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up to </w:t>
      </w:r>
      <w:r w:rsidR="00A5478C" w:rsidRPr="00E50B12">
        <w:rPr>
          <w:rStyle w:val="spanjobtitle"/>
          <w:rFonts w:asciiTheme="majorHAnsi" w:eastAsia="Trebuchet MS" w:hAnsiTheme="majorHAnsi" w:cstheme="majorHAnsi"/>
        </w:rPr>
        <w:t>10L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.   </w:t>
      </w:r>
    </w:p>
    <w:p w:rsidR="00A5478C" w:rsidRPr="00E50B12" w:rsidRDefault="00A5478C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Implementation of company </w:t>
      </w:r>
      <w:r w:rsidRPr="00E50B12">
        <w:rPr>
          <w:rStyle w:val="spanjobtitle"/>
          <w:rFonts w:asciiTheme="majorHAnsi" w:eastAsia="Trebuchet MS" w:hAnsiTheme="majorHAnsi" w:cstheme="majorHAnsi"/>
        </w:rPr>
        <w:t>travel policy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. </w:t>
      </w:r>
    </w:p>
    <w:p w:rsidR="00237523" w:rsidRPr="00E50B12" w:rsidRDefault="00237523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Handling of </w:t>
      </w:r>
      <w:r w:rsidRPr="00E50B12">
        <w:rPr>
          <w:rStyle w:val="spanjobtitle"/>
          <w:rFonts w:asciiTheme="majorHAnsi" w:eastAsia="Trebuchet MS" w:hAnsiTheme="majorHAnsi" w:cstheme="majorHAnsi"/>
        </w:rPr>
        <w:t>International &amp; Domestic flight bookings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for pan India employees.</w:t>
      </w:r>
    </w:p>
    <w:p w:rsidR="00237523" w:rsidRPr="00E50B12" w:rsidRDefault="00237523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E50B12">
        <w:rPr>
          <w:rStyle w:val="spanjobtitle"/>
          <w:rFonts w:asciiTheme="majorHAnsi" w:eastAsia="Trebuchet MS" w:hAnsiTheme="majorHAnsi" w:cstheme="majorHAnsi"/>
        </w:rPr>
        <w:t>Visa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coordination for export team. </w:t>
      </w:r>
    </w:p>
    <w:p w:rsidR="00A5478C" w:rsidRPr="00E50B12" w:rsidRDefault="00A5478C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Managing </w:t>
      </w:r>
      <w:r w:rsidRPr="00E50B12">
        <w:rPr>
          <w:rStyle w:val="spanjobtitle"/>
          <w:rFonts w:asciiTheme="majorHAnsi" w:eastAsia="Trebuchet MS" w:hAnsiTheme="majorHAnsi" w:cstheme="majorHAnsi"/>
        </w:rPr>
        <w:t>Police verification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during passport renewal.  </w:t>
      </w:r>
    </w:p>
    <w:p w:rsidR="00237523" w:rsidRPr="00E50B12" w:rsidRDefault="00A5478C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Train tickets in general and </w:t>
      </w:r>
      <w:r w:rsidRPr="00E50B12">
        <w:rPr>
          <w:rStyle w:val="spanjobtitle"/>
          <w:rFonts w:asciiTheme="majorHAnsi" w:eastAsia="Trebuchet MS" w:hAnsiTheme="majorHAnsi" w:cstheme="majorHAnsi"/>
        </w:rPr>
        <w:t>TATKAL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booking. ( for special cases in </w:t>
      </w:r>
      <w:r w:rsidRPr="00E50B12">
        <w:rPr>
          <w:rStyle w:val="spanjobtitle"/>
          <w:rFonts w:asciiTheme="majorHAnsi" w:eastAsia="Trebuchet MS" w:hAnsiTheme="majorHAnsi" w:cstheme="majorHAnsi"/>
        </w:rPr>
        <w:t>VIP quota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) </w:t>
      </w:r>
    </w:p>
    <w:p w:rsidR="00237523" w:rsidRPr="00E50B12" w:rsidRDefault="00A5478C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>Handling staff tour</w:t>
      </w:r>
      <w:r w:rsidR="00237523"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ex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penses, reimbursement, advances as per </w:t>
      </w:r>
      <w:r w:rsidRPr="00E50B12">
        <w:rPr>
          <w:rStyle w:val="spanjobtitle"/>
          <w:rFonts w:asciiTheme="majorHAnsi" w:eastAsia="Trebuchet MS" w:hAnsiTheme="majorHAnsi" w:cstheme="majorHAnsi"/>
        </w:rPr>
        <w:t>TA DA policy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>.</w:t>
      </w:r>
    </w:p>
    <w:p w:rsidR="00237523" w:rsidRPr="00E50B12" w:rsidRDefault="00A5478C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E50B12">
        <w:rPr>
          <w:rFonts w:asciiTheme="majorHAnsi" w:eastAsia="Trebuchet MS" w:hAnsiTheme="majorHAnsi" w:cstheme="majorHAnsi"/>
          <w:b/>
          <w:bCs/>
        </w:rPr>
        <w:t>Rental car</w:t>
      </w:r>
      <w:r w:rsidRPr="00E50B12">
        <w:rPr>
          <w:rFonts w:asciiTheme="majorHAnsi" w:eastAsia="Trebuchet MS" w:hAnsiTheme="majorHAnsi" w:cstheme="majorHAnsi"/>
          <w:bCs/>
          <w:sz w:val="22"/>
          <w:szCs w:val="22"/>
        </w:rPr>
        <w:t xml:space="preserve"> for </w:t>
      </w:r>
      <w:r w:rsidR="00237523" w:rsidRPr="00E50B12">
        <w:rPr>
          <w:rFonts w:asciiTheme="majorHAnsi" w:eastAsia="Trebuchet MS" w:hAnsiTheme="majorHAnsi" w:cstheme="majorHAnsi"/>
          <w:bCs/>
          <w:sz w:val="22"/>
          <w:szCs w:val="22"/>
        </w:rPr>
        <w:t>employees at pan India level.</w:t>
      </w:r>
    </w:p>
    <w:p w:rsidR="00237523" w:rsidRPr="00E50B12" w:rsidRDefault="00A5478C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E50B12">
        <w:rPr>
          <w:rFonts w:asciiTheme="majorHAnsi" w:eastAsia="Trebuchet MS" w:hAnsiTheme="majorHAnsi" w:cstheme="majorHAnsi"/>
          <w:b/>
          <w:bCs/>
        </w:rPr>
        <w:t>Hotel booking</w:t>
      </w:r>
      <w:r w:rsidRPr="00E50B12">
        <w:rPr>
          <w:rFonts w:asciiTheme="majorHAnsi" w:eastAsia="Trebuchet MS" w:hAnsiTheme="majorHAnsi" w:cstheme="majorHAnsi"/>
          <w:bCs/>
          <w:sz w:val="22"/>
          <w:szCs w:val="22"/>
        </w:rPr>
        <w:t xml:space="preserve"> for domestic and International location.</w:t>
      </w:r>
    </w:p>
    <w:p w:rsidR="00A5478C" w:rsidRPr="00E50B12" w:rsidRDefault="00A5478C" w:rsidP="007A6F81">
      <w:pPr>
        <w:pStyle w:val="divdocumentsinglecolumn"/>
        <w:numPr>
          <w:ilvl w:val="0"/>
          <w:numId w:val="20"/>
        </w:numPr>
        <w:tabs>
          <w:tab w:val="right" w:pos="10286"/>
        </w:tabs>
        <w:spacing w:line="480" w:lineRule="auto"/>
        <w:jc w:val="both"/>
        <w:rPr>
          <w:rFonts w:asciiTheme="majorHAnsi" w:eastAsia="Trebuchet MS" w:hAnsiTheme="majorHAnsi" w:cstheme="majorHAnsi"/>
          <w:bCs/>
          <w:sz w:val="22"/>
          <w:szCs w:val="22"/>
        </w:rPr>
      </w:pPr>
      <w:r w:rsidRPr="00E50B12">
        <w:rPr>
          <w:rFonts w:asciiTheme="majorHAnsi" w:eastAsia="Trebuchet MS" w:hAnsiTheme="majorHAnsi" w:cstheme="majorHAnsi"/>
          <w:b/>
          <w:bCs/>
        </w:rPr>
        <w:t>Forex exchange</w:t>
      </w:r>
      <w:r w:rsidRPr="00E50B12">
        <w:rPr>
          <w:rFonts w:asciiTheme="majorHAnsi" w:eastAsia="Trebuchet MS" w:hAnsiTheme="majorHAnsi" w:cstheme="majorHAnsi"/>
          <w:bCs/>
          <w:sz w:val="22"/>
          <w:szCs w:val="22"/>
        </w:rPr>
        <w:t xml:space="preserve"> and </w:t>
      </w:r>
      <w:proofErr w:type="spellStart"/>
      <w:r w:rsidRPr="00E50B12">
        <w:rPr>
          <w:rFonts w:asciiTheme="majorHAnsi" w:eastAsia="Trebuchet MS" w:hAnsiTheme="majorHAnsi" w:cstheme="majorHAnsi"/>
          <w:b/>
          <w:bCs/>
        </w:rPr>
        <w:t>sim</w:t>
      </w:r>
      <w:proofErr w:type="spellEnd"/>
      <w:r w:rsidRPr="00E50B12">
        <w:rPr>
          <w:rFonts w:asciiTheme="majorHAnsi" w:eastAsia="Trebuchet MS" w:hAnsiTheme="majorHAnsi" w:cstheme="majorHAnsi"/>
          <w:b/>
          <w:bCs/>
        </w:rPr>
        <w:t xml:space="preserve"> card</w:t>
      </w:r>
      <w:r w:rsidRPr="00E50B12">
        <w:rPr>
          <w:rFonts w:asciiTheme="majorHAnsi" w:eastAsia="Trebuchet MS" w:hAnsiTheme="majorHAnsi" w:cstheme="majorHAnsi"/>
          <w:bCs/>
          <w:sz w:val="22"/>
          <w:szCs w:val="22"/>
        </w:rPr>
        <w:t xml:space="preserve"> for International traveler.  </w:t>
      </w:r>
    </w:p>
    <w:p w:rsidR="00237523" w:rsidRPr="00E50B12" w:rsidRDefault="00A5478C" w:rsidP="007A6F81">
      <w:pPr>
        <w:pStyle w:val="ulli"/>
        <w:numPr>
          <w:ilvl w:val="0"/>
          <w:numId w:val="20"/>
        </w:numPr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Co-ordination with airport lost and found department as n when require.  </w:t>
      </w:r>
    </w:p>
    <w:p w:rsidR="009D0FC6" w:rsidRPr="00E50B12" w:rsidRDefault="009D0FC6" w:rsidP="007A6F81">
      <w:pPr>
        <w:pStyle w:val="ulli"/>
        <w:numPr>
          <w:ilvl w:val="0"/>
          <w:numId w:val="20"/>
        </w:numPr>
        <w:spacing w:line="480" w:lineRule="auto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Updating of </w:t>
      </w:r>
      <w:r w:rsidRPr="00E50B12">
        <w:rPr>
          <w:rStyle w:val="spanjobtitle"/>
          <w:rFonts w:asciiTheme="majorHAnsi" w:eastAsia="Trebuchet MS" w:hAnsiTheme="majorHAnsi" w:cstheme="majorHAnsi"/>
        </w:rPr>
        <w:t>Travel MIS</w:t>
      </w:r>
      <w:r w:rsidRPr="00E50B12"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  <w:t xml:space="preserve"> for annual travel budget.</w:t>
      </w:r>
    </w:p>
    <w:p w:rsidR="000E5E07" w:rsidRPr="00E50B12" w:rsidRDefault="000E5E07" w:rsidP="007A6F81">
      <w:pPr>
        <w:pStyle w:val="ulli"/>
        <w:spacing w:line="480" w:lineRule="auto"/>
        <w:ind w:left="432"/>
        <w:jc w:val="both"/>
        <w:rPr>
          <w:rStyle w:val="spanjobtitle"/>
          <w:rFonts w:asciiTheme="majorHAnsi" w:eastAsia="Trebuchet MS" w:hAnsiTheme="majorHAnsi" w:cstheme="majorHAnsi"/>
          <w:b w:val="0"/>
          <w:sz w:val="22"/>
          <w:szCs w:val="22"/>
        </w:rPr>
      </w:pPr>
    </w:p>
    <w:p w:rsidR="00310C90" w:rsidRDefault="00310C90" w:rsidP="00D657B6">
      <w:pPr>
        <w:pStyle w:val="divdocumentsinglecolumn"/>
        <w:tabs>
          <w:tab w:val="right" w:pos="10286"/>
        </w:tabs>
        <w:spacing w:line="260" w:lineRule="atLeast"/>
        <w:jc w:val="both"/>
        <w:rPr>
          <w:rStyle w:val="spanjobtitle"/>
          <w:rFonts w:ascii="Trebuchet MS" w:eastAsia="Trebuchet MS" w:hAnsi="Trebuchet MS" w:cs="Trebuchet MS"/>
          <w:sz w:val="20"/>
          <w:szCs w:val="20"/>
        </w:rPr>
      </w:pPr>
    </w:p>
    <w:p w:rsidR="00310C90" w:rsidRDefault="00310C90" w:rsidP="00310C90">
      <w:pPr>
        <w:rPr>
          <w:rFonts w:ascii="Arial" w:hAnsi="Arial" w:cs="Arial"/>
          <w:b/>
          <w:bCs/>
          <w:u w:val="single"/>
        </w:rPr>
      </w:pPr>
      <w:r w:rsidRPr="00FB54E6">
        <w:rPr>
          <w:rFonts w:ascii="Arial" w:hAnsi="Arial" w:cs="Arial"/>
          <w:b/>
          <w:bCs/>
          <w:u w:val="single"/>
        </w:rPr>
        <w:t xml:space="preserve">Annual </w:t>
      </w:r>
      <w:r w:rsidR="002724F1">
        <w:rPr>
          <w:rFonts w:ascii="Arial" w:hAnsi="Arial" w:cs="Arial"/>
          <w:b/>
          <w:bCs/>
          <w:u w:val="single"/>
        </w:rPr>
        <w:t>budget preparation</w:t>
      </w:r>
    </w:p>
    <w:p w:rsidR="002724F1" w:rsidRPr="00FB54E6" w:rsidRDefault="002724F1" w:rsidP="00310C90">
      <w:pPr>
        <w:rPr>
          <w:rFonts w:ascii="Arial" w:hAnsi="Arial" w:cs="Arial"/>
          <w:b/>
          <w:bCs/>
          <w:u w:val="single"/>
        </w:rPr>
      </w:pPr>
    </w:p>
    <w:p w:rsidR="00310C90" w:rsidRDefault="002724F1" w:rsidP="007A6F81">
      <w:pPr>
        <w:pStyle w:val="ListParagraph"/>
        <w:numPr>
          <w:ilvl w:val="0"/>
          <w:numId w:val="25"/>
        </w:numPr>
        <w:spacing w:line="480" w:lineRule="auto"/>
        <w:rPr>
          <w:rFonts w:ascii="Arial" w:hAnsi="Arial" w:cs="Arial"/>
        </w:rPr>
      </w:pPr>
      <w:r w:rsidRPr="00E50B12">
        <w:rPr>
          <w:rFonts w:ascii="Arial" w:hAnsi="Arial" w:cs="Arial"/>
          <w:b/>
          <w:sz w:val="24"/>
          <w:szCs w:val="24"/>
        </w:rPr>
        <w:lastRenderedPageBreak/>
        <w:t>Annual plans</w:t>
      </w:r>
      <w:r>
        <w:rPr>
          <w:rFonts w:ascii="Arial" w:hAnsi="Arial" w:cs="Arial"/>
        </w:rPr>
        <w:t xml:space="preserve"> for</w:t>
      </w:r>
      <w:r w:rsidR="00310C90" w:rsidRPr="00FB54E6">
        <w:rPr>
          <w:rFonts w:ascii="Arial" w:hAnsi="Arial" w:cs="Arial"/>
        </w:rPr>
        <w:t xml:space="preserve"> facilities</w:t>
      </w:r>
      <w:r>
        <w:rPr>
          <w:rFonts w:ascii="Arial" w:hAnsi="Arial" w:cs="Arial"/>
        </w:rPr>
        <w:t xml:space="preserve"> &amp; administration expenses</w:t>
      </w:r>
      <w:r w:rsidR="00310C90" w:rsidRPr="00FB54E6">
        <w:rPr>
          <w:rFonts w:ascii="Arial" w:hAnsi="Arial" w:cs="Arial"/>
        </w:rPr>
        <w:t xml:space="preserve"> as per or</w:t>
      </w:r>
      <w:r>
        <w:rPr>
          <w:rFonts w:ascii="Arial" w:hAnsi="Arial" w:cs="Arial"/>
        </w:rPr>
        <w:t xml:space="preserve">ganizational needs &amp; parameters with </w:t>
      </w:r>
      <w:r w:rsidRPr="00E50B12">
        <w:rPr>
          <w:rFonts w:ascii="Arial" w:hAnsi="Arial" w:cs="Arial"/>
          <w:b/>
          <w:sz w:val="24"/>
          <w:szCs w:val="24"/>
        </w:rPr>
        <w:t>quality good</w:t>
      </w:r>
      <w:r w:rsidR="00E50B12" w:rsidRPr="00E50B12">
        <w:rPr>
          <w:rFonts w:ascii="Arial" w:hAnsi="Arial" w:cs="Arial"/>
          <w:b/>
          <w:sz w:val="24"/>
          <w:szCs w:val="24"/>
        </w:rPr>
        <w:t>s</w:t>
      </w:r>
      <w:r w:rsidRPr="00E50B12">
        <w:rPr>
          <w:rFonts w:ascii="Arial" w:hAnsi="Arial" w:cs="Arial"/>
          <w:b/>
          <w:sz w:val="24"/>
          <w:szCs w:val="24"/>
        </w:rPr>
        <w:t xml:space="preserve"> &amp; services</w:t>
      </w:r>
      <w:r>
        <w:rPr>
          <w:rFonts w:ascii="Arial" w:hAnsi="Arial" w:cs="Arial"/>
        </w:rPr>
        <w:t xml:space="preserve">. </w:t>
      </w:r>
    </w:p>
    <w:p w:rsidR="00310C90" w:rsidRPr="00E50B12" w:rsidRDefault="00310C90" w:rsidP="007A6F81">
      <w:pPr>
        <w:pStyle w:val="ListParagraph"/>
        <w:numPr>
          <w:ilvl w:val="0"/>
          <w:numId w:val="25"/>
        </w:numPr>
        <w:spacing w:line="480" w:lineRule="auto"/>
        <w:rPr>
          <w:rFonts w:ascii="Arial" w:hAnsi="Arial" w:cs="Arial"/>
        </w:rPr>
      </w:pPr>
      <w:r w:rsidRPr="00FB54E6">
        <w:rPr>
          <w:rFonts w:ascii="Arial" w:hAnsi="Arial" w:cs="Arial"/>
        </w:rPr>
        <w:t>Planning &amp; budgeting the administration expenses and working towards minimizing the operational</w:t>
      </w:r>
      <w:r w:rsidR="00E50B12">
        <w:rPr>
          <w:rFonts w:ascii="Arial" w:hAnsi="Arial" w:cs="Arial"/>
        </w:rPr>
        <w:t xml:space="preserve">, </w:t>
      </w:r>
      <w:r w:rsidR="00E50B12" w:rsidRPr="00E50B12">
        <w:rPr>
          <w:rFonts w:ascii="Arial" w:hAnsi="Arial" w:cs="Arial"/>
          <w:b/>
          <w:sz w:val="24"/>
          <w:szCs w:val="24"/>
        </w:rPr>
        <w:t>Budget vs Actual</w:t>
      </w:r>
      <w:r w:rsidRPr="00E50B12">
        <w:rPr>
          <w:rFonts w:ascii="Arial" w:hAnsi="Arial" w:cs="Arial"/>
        </w:rPr>
        <w:t>.</w:t>
      </w:r>
    </w:p>
    <w:p w:rsidR="00310C90" w:rsidRPr="00FB54E6" w:rsidRDefault="00310C90" w:rsidP="007A6F81">
      <w:pPr>
        <w:pStyle w:val="ListParagraph"/>
        <w:numPr>
          <w:ilvl w:val="0"/>
          <w:numId w:val="25"/>
        </w:numPr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Budget </w:t>
      </w:r>
      <w:r w:rsidRPr="00E50B12">
        <w:rPr>
          <w:rFonts w:ascii="Arial" w:hAnsi="Arial" w:cs="Arial"/>
          <w:b/>
          <w:sz w:val="24"/>
          <w:szCs w:val="24"/>
        </w:rPr>
        <w:t>preparation</w:t>
      </w:r>
      <w:r>
        <w:rPr>
          <w:rFonts w:ascii="Arial" w:hAnsi="Arial" w:cs="Arial"/>
        </w:rPr>
        <w:t xml:space="preserve"> and </w:t>
      </w:r>
      <w:r w:rsidRPr="00E50B12">
        <w:rPr>
          <w:rFonts w:ascii="Arial" w:hAnsi="Arial" w:cs="Arial"/>
          <w:b/>
          <w:sz w:val="24"/>
          <w:szCs w:val="24"/>
        </w:rPr>
        <w:t>presentation</w:t>
      </w:r>
      <w:r>
        <w:rPr>
          <w:rFonts w:ascii="Arial" w:hAnsi="Arial" w:cs="Arial"/>
        </w:rPr>
        <w:t>.</w:t>
      </w:r>
    </w:p>
    <w:tbl>
      <w:tblPr>
        <w:tblStyle w:val="divdocumenttable"/>
        <w:tblW w:w="0" w:type="auto"/>
        <w:tblInd w:w="2200" w:type="dxa"/>
        <w:tblLayout w:type="fixed"/>
        <w:tblCellMar>
          <w:left w:w="0" w:type="dxa"/>
          <w:right w:w="0" w:type="dxa"/>
        </w:tblCellMar>
        <w:tblLook w:val="05E0" w:firstRow="1" w:lastRow="1" w:firstColumn="1" w:lastColumn="1" w:noHBand="0" w:noVBand="1"/>
      </w:tblPr>
      <w:tblGrid>
        <w:gridCol w:w="4053"/>
        <w:gridCol w:w="4053"/>
      </w:tblGrid>
      <w:tr w:rsidR="00F95111" w:rsidTr="00AE4154">
        <w:tc>
          <w:tcPr>
            <w:tcW w:w="405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95111" w:rsidRDefault="00F95111" w:rsidP="00F95111">
            <w:pPr>
              <w:spacing w:line="240" w:lineRule="auto"/>
              <w:textAlignment w:val="auto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</w:tc>
        <w:tc>
          <w:tcPr>
            <w:tcW w:w="4053" w:type="dxa"/>
            <w:tcBorders>
              <w:left w:val="single" w:sz="8" w:space="0" w:color="FEFDFD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F95111" w:rsidRDefault="00F95111" w:rsidP="00AE4154">
            <w:pPr>
              <w:pStyle w:val="ulli"/>
              <w:spacing w:line="260" w:lineRule="atLeast"/>
              <w:jc w:val="both"/>
              <w:rPr>
                <w:rFonts w:ascii="Trebuchet MS" w:eastAsia="Trebuchet MS" w:hAnsi="Trebuchet MS" w:cs="Trebuchet MS"/>
                <w:sz w:val="20"/>
                <w:szCs w:val="20"/>
              </w:rPr>
            </w:pPr>
          </w:p>
        </w:tc>
      </w:tr>
    </w:tbl>
    <w:p w:rsidR="008D702D" w:rsidRDefault="008D702D" w:rsidP="00310C90">
      <w:pPr>
        <w:rPr>
          <w:rFonts w:ascii="Arial" w:hAnsi="Arial" w:cs="Arial"/>
        </w:rPr>
      </w:pPr>
    </w:p>
    <w:p w:rsidR="00390B2E" w:rsidRDefault="00390B2E" w:rsidP="00310C90">
      <w:pPr>
        <w:rPr>
          <w:rFonts w:ascii="Arial" w:hAnsi="Arial" w:cs="Arial"/>
        </w:rPr>
      </w:pPr>
    </w:p>
    <w:sectPr w:rsidR="00390B2E">
      <w:pgSz w:w="11906" w:h="16838"/>
      <w:pgMar w:top="400" w:right="800" w:bottom="40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  <w:embedRegular r:id="rId1" w:fontKey="{2ABF19B8-3514-4518-A5AD-B594FBC489D5}"/>
    <w:embedBold r:id="rId2" w:fontKey="{06EE22CF-0E2E-4FEB-B09B-50119C932377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96C44F1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CC9637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6D2CC1B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F8C345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8DCC3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19A4E9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7B2AC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1A03FD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9A65D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2"/>
    <w:multiLevelType w:val="hybridMultilevel"/>
    <w:tmpl w:val="00000002"/>
    <w:lvl w:ilvl="0" w:tplc="C8CA6CF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242BE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748E5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DB63D6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3A849E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A916575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BCA642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FAAF66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2CEE1B1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hybridMultilevel"/>
    <w:tmpl w:val="00000003"/>
    <w:lvl w:ilvl="0" w:tplc="21BA6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EA6A6F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CFA6BF0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2CCF4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83A137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B3C6C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608495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F7E0EE7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6AA238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hybridMultilevel"/>
    <w:tmpl w:val="00000004"/>
    <w:lvl w:ilvl="0" w:tplc="FA9AA74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974EF0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203E678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F54F0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FAEF85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5CAE4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618036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5E0973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0F673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hybridMultilevel"/>
    <w:tmpl w:val="00000005"/>
    <w:lvl w:ilvl="0" w:tplc="D4D22E2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6BCB8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7F23A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10C64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E486960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88A974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216EBC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634266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FAAB67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00000006"/>
    <w:multiLevelType w:val="hybridMultilevel"/>
    <w:tmpl w:val="00000006"/>
    <w:lvl w:ilvl="0" w:tplc="72FA4E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16A188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9D149A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9CE75A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810BF8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2DEE597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FE3E2CF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9B038E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AF230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hybridMultilevel"/>
    <w:tmpl w:val="00000007"/>
    <w:lvl w:ilvl="0" w:tplc="48A8C56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B7083B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51480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2E0729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DD10280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0A526F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E6A79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CAFA8AF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684415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8"/>
    <w:multiLevelType w:val="hybridMultilevel"/>
    <w:tmpl w:val="00000008"/>
    <w:lvl w:ilvl="0" w:tplc="B090FA3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2D6C40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572459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D826DB9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F6276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C1DCA7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B323D2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7865A9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DC66CDF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hybridMultilevel"/>
    <w:tmpl w:val="00000009"/>
    <w:lvl w:ilvl="0" w:tplc="056678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C4AAE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468A8E9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22A1FE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A80A0DD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C3C8D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0CB00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32C98A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A22611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9">
    <w:nsid w:val="02F17702"/>
    <w:multiLevelType w:val="hybridMultilevel"/>
    <w:tmpl w:val="E4C29B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3FE5674"/>
    <w:multiLevelType w:val="hybridMultilevel"/>
    <w:tmpl w:val="B8F2CE9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936034C"/>
    <w:multiLevelType w:val="hybridMultilevel"/>
    <w:tmpl w:val="EA7EACCA"/>
    <w:lvl w:ilvl="0" w:tplc="4768E80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>
    <w:nsid w:val="12811E27"/>
    <w:multiLevelType w:val="hybridMultilevel"/>
    <w:tmpl w:val="DECE3BE8"/>
    <w:lvl w:ilvl="0" w:tplc="4E349528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863EBC"/>
    <w:multiLevelType w:val="hybridMultilevel"/>
    <w:tmpl w:val="C7F480BC"/>
    <w:lvl w:ilvl="0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4">
    <w:nsid w:val="212E1154"/>
    <w:multiLevelType w:val="hybridMultilevel"/>
    <w:tmpl w:val="6CDE153C"/>
    <w:lvl w:ilvl="0" w:tplc="4E349528">
      <w:numFmt w:val="bullet"/>
      <w:lvlText w:val="•"/>
      <w:lvlJc w:val="left"/>
      <w:pPr>
        <w:ind w:left="720" w:hanging="360"/>
      </w:pPr>
      <w:rPr>
        <w:rFonts w:hint="default"/>
        <w:lang w:val="en-US" w:eastAsia="en-US" w:bidi="ar-S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1E163F"/>
    <w:multiLevelType w:val="hybridMultilevel"/>
    <w:tmpl w:val="0956915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623E96"/>
    <w:multiLevelType w:val="hybridMultilevel"/>
    <w:tmpl w:val="6AE679D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4264E7"/>
    <w:multiLevelType w:val="hybridMultilevel"/>
    <w:tmpl w:val="629EBD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794BD3"/>
    <w:multiLevelType w:val="hybridMultilevel"/>
    <w:tmpl w:val="5C3E112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C66A88"/>
    <w:multiLevelType w:val="hybridMultilevel"/>
    <w:tmpl w:val="298416A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E12538"/>
    <w:multiLevelType w:val="hybridMultilevel"/>
    <w:tmpl w:val="2078DEAC"/>
    <w:lvl w:ilvl="0" w:tplc="4E349528">
      <w:numFmt w:val="bullet"/>
      <w:lvlText w:val="•"/>
      <w:lvlJc w:val="left"/>
      <w:pPr>
        <w:ind w:left="2920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80" w:hanging="360"/>
      </w:pPr>
      <w:rPr>
        <w:rFonts w:ascii="Wingdings" w:hAnsi="Wingdings" w:hint="default"/>
      </w:rPr>
    </w:lvl>
  </w:abstractNum>
  <w:abstractNum w:abstractNumId="21">
    <w:nsid w:val="63E33B96"/>
    <w:multiLevelType w:val="hybridMultilevel"/>
    <w:tmpl w:val="7080684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1C16FF"/>
    <w:multiLevelType w:val="hybridMultilevel"/>
    <w:tmpl w:val="C03AE5F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D0474A6"/>
    <w:multiLevelType w:val="hybridMultilevel"/>
    <w:tmpl w:val="974E3810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F961861"/>
    <w:multiLevelType w:val="hybridMultilevel"/>
    <w:tmpl w:val="298E7508"/>
    <w:lvl w:ilvl="0" w:tplc="0409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5">
    <w:nsid w:val="754D4EE4"/>
    <w:multiLevelType w:val="hybridMultilevel"/>
    <w:tmpl w:val="7D62B32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37443A"/>
    <w:multiLevelType w:val="hybridMultilevel"/>
    <w:tmpl w:val="53C669F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3"/>
  </w:num>
  <w:num w:numId="11">
    <w:abstractNumId w:val="25"/>
  </w:num>
  <w:num w:numId="12">
    <w:abstractNumId w:val="22"/>
  </w:num>
  <w:num w:numId="13">
    <w:abstractNumId w:val="23"/>
  </w:num>
  <w:num w:numId="14">
    <w:abstractNumId w:val="10"/>
  </w:num>
  <w:num w:numId="15">
    <w:abstractNumId w:val="26"/>
  </w:num>
  <w:num w:numId="16">
    <w:abstractNumId w:val="16"/>
  </w:num>
  <w:num w:numId="17">
    <w:abstractNumId w:val="21"/>
  </w:num>
  <w:num w:numId="18">
    <w:abstractNumId w:val="12"/>
  </w:num>
  <w:num w:numId="19">
    <w:abstractNumId w:val="15"/>
  </w:num>
  <w:num w:numId="20">
    <w:abstractNumId w:val="24"/>
  </w:num>
  <w:num w:numId="21">
    <w:abstractNumId w:val="11"/>
  </w:num>
  <w:num w:numId="22">
    <w:abstractNumId w:val="19"/>
  </w:num>
  <w:num w:numId="23">
    <w:abstractNumId w:val="17"/>
  </w:num>
  <w:num w:numId="24">
    <w:abstractNumId w:val="18"/>
  </w:num>
  <w:num w:numId="25">
    <w:abstractNumId w:val="14"/>
  </w:num>
  <w:num w:numId="26">
    <w:abstractNumId w:val="9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TrueTypeFonts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36"/>
    <w:rsid w:val="00044AEE"/>
    <w:rsid w:val="0007777F"/>
    <w:rsid w:val="000A0674"/>
    <w:rsid w:val="000A5ACE"/>
    <w:rsid w:val="000B6AA7"/>
    <w:rsid w:val="000D060B"/>
    <w:rsid w:val="000E2DC9"/>
    <w:rsid w:val="000E5E07"/>
    <w:rsid w:val="00105A98"/>
    <w:rsid w:val="00152E48"/>
    <w:rsid w:val="001C3B25"/>
    <w:rsid w:val="00203852"/>
    <w:rsid w:val="00237523"/>
    <w:rsid w:val="00244C36"/>
    <w:rsid w:val="002724F1"/>
    <w:rsid w:val="002B7D48"/>
    <w:rsid w:val="002D4B42"/>
    <w:rsid w:val="002E3C74"/>
    <w:rsid w:val="00310C90"/>
    <w:rsid w:val="00346FCA"/>
    <w:rsid w:val="00366FCB"/>
    <w:rsid w:val="0036794A"/>
    <w:rsid w:val="00390B2E"/>
    <w:rsid w:val="00391F9F"/>
    <w:rsid w:val="003B3C5B"/>
    <w:rsid w:val="003B4936"/>
    <w:rsid w:val="003C6D8F"/>
    <w:rsid w:val="00403743"/>
    <w:rsid w:val="00421C04"/>
    <w:rsid w:val="0046041C"/>
    <w:rsid w:val="004A484A"/>
    <w:rsid w:val="004B13D0"/>
    <w:rsid w:val="004D5C8F"/>
    <w:rsid w:val="00563F13"/>
    <w:rsid w:val="005E309D"/>
    <w:rsid w:val="005F7D97"/>
    <w:rsid w:val="00611002"/>
    <w:rsid w:val="006C21BE"/>
    <w:rsid w:val="006E6893"/>
    <w:rsid w:val="00703F3F"/>
    <w:rsid w:val="007A6F81"/>
    <w:rsid w:val="007E7778"/>
    <w:rsid w:val="00863086"/>
    <w:rsid w:val="008D702D"/>
    <w:rsid w:val="0094632A"/>
    <w:rsid w:val="00962239"/>
    <w:rsid w:val="00963704"/>
    <w:rsid w:val="0099611C"/>
    <w:rsid w:val="009C4211"/>
    <w:rsid w:val="009D0FC6"/>
    <w:rsid w:val="00A159E9"/>
    <w:rsid w:val="00A425F4"/>
    <w:rsid w:val="00A5478C"/>
    <w:rsid w:val="00A90EEA"/>
    <w:rsid w:val="00AB7DD2"/>
    <w:rsid w:val="00B25EC2"/>
    <w:rsid w:val="00B60E28"/>
    <w:rsid w:val="00B63A51"/>
    <w:rsid w:val="00C55E60"/>
    <w:rsid w:val="00C84CB6"/>
    <w:rsid w:val="00CC103F"/>
    <w:rsid w:val="00D2240D"/>
    <w:rsid w:val="00D657B6"/>
    <w:rsid w:val="00D94A0F"/>
    <w:rsid w:val="00DD5AB8"/>
    <w:rsid w:val="00DF4538"/>
    <w:rsid w:val="00DF5B8B"/>
    <w:rsid w:val="00E274BD"/>
    <w:rsid w:val="00E50B12"/>
    <w:rsid w:val="00EF5E61"/>
    <w:rsid w:val="00F26912"/>
    <w:rsid w:val="00F408E4"/>
    <w:rsid w:val="00F95111"/>
    <w:rsid w:val="00FC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5C0F07-D23F-4B34-9004-BD5E08B7D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BCE"/>
    <w:pPr>
      <w:spacing w:line="240" w:lineRule="atLeast"/>
      <w:textAlignment w:val="baseline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6D7A"/>
    <w:pPr>
      <w:keepNext/>
      <w:keepLines/>
      <w:spacing w:before="240"/>
      <w:outlineLvl w:val="0"/>
    </w:pPr>
    <w:rPr>
      <w:b/>
      <w:bCs/>
      <w:color w:val="2F5496"/>
      <w:kern w:val="36"/>
    </w:rPr>
  </w:style>
  <w:style w:type="paragraph" w:styleId="Heading2">
    <w:name w:val="heading 2"/>
    <w:basedOn w:val="Normal"/>
    <w:next w:val="Normal"/>
    <w:link w:val="Heading2Char"/>
    <w:uiPriority w:val="9"/>
    <w:qFormat/>
    <w:rsid w:val="00506D7A"/>
    <w:pPr>
      <w:keepNext/>
      <w:keepLines/>
      <w:spacing w:before="40"/>
      <w:outlineLvl w:val="1"/>
    </w:pPr>
    <w:rPr>
      <w:b/>
      <w:bCs/>
      <w:color w:val="2F5496"/>
    </w:rPr>
  </w:style>
  <w:style w:type="paragraph" w:styleId="Heading3">
    <w:name w:val="heading 3"/>
    <w:basedOn w:val="Normal"/>
    <w:next w:val="Normal"/>
    <w:link w:val="Heading3Char"/>
    <w:uiPriority w:val="9"/>
    <w:qFormat/>
    <w:rsid w:val="00506D7A"/>
    <w:pPr>
      <w:keepNext/>
      <w:keepLines/>
      <w:spacing w:before="40"/>
      <w:outlineLvl w:val="2"/>
    </w:pPr>
    <w:rPr>
      <w:b/>
      <w:bCs/>
      <w:color w:val="1F3763"/>
    </w:rPr>
  </w:style>
  <w:style w:type="paragraph" w:styleId="Heading4">
    <w:name w:val="heading 4"/>
    <w:basedOn w:val="Normal"/>
    <w:next w:val="Normal"/>
    <w:link w:val="Heading4Char"/>
    <w:uiPriority w:val="9"/>
    <w:qFormat/>
    <w:rsid w:val="00506D7A"/>
    <w:pPr>
      <w:keepNext/>
      <w:keepLines/>
      <w:spacing w:before="40"/>
      <w:outlineLvl w:val="3"/>
    </w:pPr>
    <w:rPr>
      <w:b/>
      <w:bCs/>
      <w:iCs/>
      <w:color w:val="2F5496"/>
    </w:rPr>
  </w:style>
  <w:style w:type="paragraph" w:styleId="Heading5">
    <w:name w:val="heading 5"/>
    <w:basedOn w:val="Normal"/>
    <w:next w:val="Normal"/>
    <w:link w:val="Heading5Char"/>
    <w:uiPriority w:val="9"/>
    <w:qFormat/>
    <w:rsid w:val="00506D7A"/>
    <w:pPr>
      <w:keepNext/>
      <w:keepLines/>
      <w:spacing w:before="40"/>
      <w:outlineLvl w:val="4"/>
    </w:pPr>
    <w:rPr>
      <w:b/>
      <w:bCs/>
      <w:color w:val="2F5496"/>
    </w:rPr>
  </w:style>
  <w:style w:type="paragraph" w:styleId="Heading6">
    <w:name w:val="heading 6"/>
    <w:basedOn w:val="Normal"/>
    <w:next w:val="Normal"/>
    <w:link w:val="Heading6Char"/>
    <w:uiPriority w:val="9"/>
    <w:qFormat/>
    <w:rsid w:val="00506D7A"/>
    <w:pPr>
      <w:keepNext/>
      <w:keepLines/>
      <w:spacing w:before="40"/>
      <w:outlineLvl w:val="5"/>
    </w:pPr>
    <w:rPr>
      <w:b/>
      <w:bCs/>
      <w:color w:val="1F376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6D7A"/>
    <w:rPr>
      <w:rFonts w:ascii="Times New Roman" w:eastAsia="Times New Roman" w:hAnsi="Times New Roman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D7A"/>
    <w:rPr>
      <w:rFonts w:ascii="Times New Roman" w:eastAsia="Times New Roman" w:hAnsi="Times New Roman" w:cs="Times New Roman"/>
      <w:color w:val="2F5496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D7A"/>
    <w:rPr>
      <w:rFonts w:ascii="Times New Roman" w:eastAsia="Times New Roman" w:hAnsi="Times New Roman" w:cs="Times New Roman"/>
      <w:color w:val="1F3763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506D7A"/>
    <w:rPr>
      <w:rFonts w:ascii="Times New Roman" w:eastAsia="Times New Roman" w:hAnsi="Times New Roman" w:cs="Times New Roman"/>
      <w:i/>
      <w:iCs/>
      <w:color w:val="2F5496"/>
    </w:rPr>
  </w:style>
  <w:style w:type="character" w:customStyle="1" w:styleId="Heading5Char">
    <w:name w:val="Heading 5 Char"/>
    <w:basedOn w:val="DefaultParagraphFont"/>
    <w:link w:val="Heading5"/>
    <w:uiPriority w:val="9"/>
    <w:rsid w:val="00506D7A"/>
    <w:rPr>
      <w:rFonts w:ascii="Times New Roman" w:eastAsia="Times New Roman" w:hAnsi="Times New Roman" w:cs="Times New Roman"/>
      <w:color w:val="2F5496"/>
    </w:rPr>
  </w:style>
  <w:style w:type="character" w:customStyle="1" w:styleId="Heading6Char">
    <w:name w:val="Heading 6 Char"/>
    <w:basedOn w:val="DefaultParagraphFont"/>
    <w:link w:val="Heading6"/>
    <w:uiPriority w:val="9"/>
    <w:rsid w:val="00506D7A"/>
    <w:rPr>
      <w:rFonts w:ascii="Times New Roman" w:eastAsia="Times New Roman" w:hAnsi="Times New Roman" w:cs="Times New Roman"/>
      <w:color w:val="1F3763"/>
    </w:rPr>
  </w:style>
  <w:style w:type="paragraph" w:customStyle="1" w:styleId="divdocument">
    <w:name w:val="div_document"/>
    <w:basedOn w:val="Normal"/>
    <w:pPr>
      <w:spacing w:line="260" w:lineRule="atLeast"/>
    </w:pPr>
  </w:style>
  <w:style w:type="paragraph" w:customStyle="1" w:styleId="divdocumentsection">
    <w:name w:val="div_document_section"/>
    <w:basedOn w:val="Normal"/>
  </w:style>
  <w:style w:type="paragraph" w:customStyle="1" w:styleId="divdocumentdivparagraph">
    <w:name w:val="div_document_div_paragraph"/>
    <w:basedOn w:val="Normal"/>
  </w:style>
  <w:style w:type="paragraph" w:customStyle="1" w:styleId="divname">
    <w:name w:val="div_name"/>
    <w:basedOn w:val="div"/>
    <w:pPr>
      <w:pBdr>
        <w:top w:val="single" w:sz="160" w:space="10" w:color="99CC33"/>
        <w:bottom w:val="none" w:sz="0" w:space="6" w:color="auto"/>
      </w:pBdr>
      <w:spacing w:line="600" w:lineRule="atLeast"/>
      <w:jc w:val="center"/>
    </w:pPr>
    <w:rPr>
      <w:caps/>
      <w:color w:val="000000"/>
      <w:sz w:val="48"/>
      <w:szCs w:val="48"/>
    </w:rPr>
  </w:style>
  <w:style w:type="paragraph" w:customStyle="1" w:styleId="div">
    <w:name w:val="div"/>
    <w:basedOn w:val="Normal"/>
  </w:style>
  <w:style w:type="character" w:customStyle="1" w:styleId="divnamefName">
    <w:name w:val="div_name_fName"/>
    <w:basedOn w:val="DefaultParagraphFont"/>
    <w:rPr>
      <w:color w:val="666666"/>
    </w:rPr>
  </w:style>
  <w:style w:type="character" w:customStyle="1" w:styleId="span">
    <w:name w:val="span"/>
    <w:basedOn w:val="DefaultParagraphFont"/>
    <w:rPr>
      <w:sz w:val="24"/>
      <w:szCs w:val="24"/>
      <w:bdr w:val="none" w:sz="0" w:space="0" w:color="auto"/>
      <w:vertAlign w:val="baseline"/>
    </w:rPr>
  </w:style>
  <w:style w:type="paragraph" w:customStyle="1" w:styleId="divdocumentdivSECTIONCNTC">
    <w:name w:val="div_document_div_SECTION_CNTC"/>
    <w:basedOn w:val="Normal"/>
  </w:style>
  <w:style w:type="paragraph" w:customStyle="1" w:styleId="divaddress">
    <w:name w:val="div_address"/>
    <w:basedOn w:val="div"/>
    <w:pPr>
      <w:jc w:val="center"/>
    </w:pPr>
    <w:rPr>
      <w:sz w:val="18"/>
      <w:szCs w:val="18"/>
    </w:rPr>
  </w:style>
  <w:style w:type="paragraph" w:customStyle="1" w:styleId="divdocumentdivheading">
    <w:name w:val="div_document_div_heading"/>
    <w:basedOn w:val="Normal"/>
  </w:style>
  <w:style w:type="paragraph" w:customStyle="1" w:styleId="divdocumentdivsectiontitle">
    <w:name w:val="div_document_div_sectiontitle"/>
    <w:basedOn w:val="Normal"/>
    <w:pPr>
      <w:spacing w:line="310" w:lineRule="atLeast"/>
    </w:pPr>
    <w:rPr>
      <w:sz w:val="28"/>
      <w:szCs w:val="28"/>
    </w:rPr>
  </w:style>
  <w:style w:type="paragraph" w:customStyle="1" w:styleId="divdocumentsinglecolumn">
    <w:name w:val="div_document_singlecolumn"/>
    <w:basedOn w:val="Normal"/>
  </w:style>
  <w:style w:type="paragraph" w:customStyle="1" w:styleId="p">
    <w:name w:val="p"/>
    <w:basedOn w:val="Normal"/>
  </w:style>
  <w:style w:type="character" w:customStyle="1" w:styleId="singlecolumnspanpaddedlinenth-child1">
    <w:name w:val="singlecolumn_span_paddedline_nth-child(1)"/>
    <w:basedOn w:val="DefaultParagraphFont"/>
  </w:style>
  <w:style w:type="character" w:customStyle="1" w:styleId="spanjobtitle">
    <w:name w:val="span_jobtitle"/>
    <w:basedOn w:val="span"/>
    <w:rPr>
      <w:b/>
      <w:bCs/>
      <w:sz w:val="24"/>
      <w:szCs w:val="24"/>
      <w:bdr w:val="none" w:sz="0" w:space="0" w:color="auto"/>
      <w:vertAlign w:val="baseline"/>
    </w:rPr>
  </w:style>
  <w:style w:type="character" w:customStyle="1" w:styleId="datesWrapper">
    <w:name w:val="datesWrapper"/>
    <w:basedOn w:val="DefaultParagraphFont"/>
  </w:style>
  <w:style w:type="paragraph" w:customStyle="1" w:styleId="spanpaddedline">
    <w:name w:val="span_paddedline"/>
    <w:basedOn w:val="spanParagraph"/>
  </w:style>
  <w:style w:type="paragraph" w:customStyle="1" w:styleId="spanParagraph">
    <w:name w:val="span Paragraph"/>
    <w:basedOn w:val="Normal"/>
  </w:style>
  <w:style w:type="character" w:customStyle="1" w:styleId="spanpaddedlineCharacter">
    <w:name w:val="span_paddedline Character"/>
    <w:basedOn w:val="span"/>
    <w:rPr>
      <w:sz w:val="24"/>
      <w:szCs w:val="24"/>
      <w:bdr w:val="none" w:sz="0" w:space="0" w:color="auto"/>
      <w:vertAlign w:val="baseline"/>
    </w:rPr>
  </w:style>
  <w:style w:type="character" w:customStyle="1" w:styleId="spancompanyname">
    <w:name w:val="span_companyname"/>
    <w:basedOn w:val="span"/>
    <w:rPr>
      <w:b/>
      <w:bCs/>
      <w:sz w:val="24"/>
      <w:szCs w:val="24"/>
      <w:bdr w:val="none" w:sz="0" w:space="0" w:color="auto"/>
      <w:vertAlign w:val="baseline"/>
    </w:rPr>
  </w:style>
  <w:style w:type="paragraph" w:customStyle="1" w:styleId="displayblock">
    <w:name w:val="displayblock"/>
    <w:basedOn w:val="Normal"/>
  </w:style>
  <w:style w:type="paragraph" w:customStyle="1" w:styleId="ulli">
    <w:name w:val="ul_li"/>
    <w:basedOn w:val="Normal"/>
    <w:pPr>
      <w:pBdr>
        <w:left w:val="none" w:sz="0" w:space="3" w:color="auto"/>
      </w:pBdr>
    </w:pPr>
  </w:style>
  <w:style w:type="character" w:customStyle="1" w:styleId="u">
    <w:name w:val="u"/>
    <w:basedOn w:val="DefaultParagraphFont"/>
    <w:rPr>
      <w:sz w:val="24"/>
      <w:szCs w:val="24"/>
      <w:bdr w:val="none" w:sz="0" w:space="0" w:color="auto"/>
      <w:vertAlign w:val="baseline"/>
    </w:rPr>
  </w:style>
  <w:style w:type="character" w:customStyle="1" w:styleId="Strong1">
    <w:name w:val="Strong1"/>
    <w:basedOn w:val="DefaultParagraphFont"/>
    <w:rPr>
      <w:sz w:val="24"/>
      <w:szCs w:val="24"/>
      <w:bdr w:val="none" w:sz="0" w:space="0" w:color="auto"/>
      <w:vertAlign w:val="baseline"/>
    </w:rPr>
  </w:style>
  <w:style w:type="table" w:customStyle="1" w:styleId="divdocumenttable">
    <w:name w:val="div_document_table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andegree">
    <w:name w:val="span_degree"/>
    <w:basedOn w:val="span"/>
    <w:rPr>
      <w:b/>
      <w:bCs/>
      <w:sz w:val="24"/>
      <w:szCs w:val="24"/>
      <w:bdr w:val="none" w:sz="0" w:space="0" w:color="auto"/>
      <w:vertAlign w:val="baseline"/>
    </w:rPr>
  </w:style>
  <w:style w:type="character" w:customStyle="1" w:styleId="spanprogramline">
    <w:name w:val="span_programline"/>
    <w:basedOn w:val="span"/>
    <w:rPr>
      <w:b/>
      <w:bCs/>
      <w:sz w:val="24"/>
      <w:szCs w:val="24"/>
      <w:bdr w:val="none" w:sz="0" w:space="0" w:color="auto"/>
      <w:vertAlign w:val="baseline"/>
    </w:rPr>
  </w:style>
  <w:style w:type="character" w:customStyle="1" w:styleId="documenttxtBold">
    <w:name w:val="document_txtBold"/>
    <w:basedOn w:val="DefaultParagraphFont"/>
    <w:rPr>
      <w:b/>
      <w:bCs/>
    </w:rPr>
  </w:style>
  <w:style w:type="character" w:customStyle="1" w:styleId="documentlangSecparagraph">
    <w:name w:val="document_langSec_paragraph"/>
    <w:basedOn w:val="DefaultParagraphFont"/>
  </w:style>
  <w:style w:type="paragraph" w:customStyle="1" w:styleId="documentlangSecsinglecolumn">
    <w:name w:val="document_langSec_singlecolumn"/>
    <w:basedOn w:val="Normal"/>
  </w:style>
  <w:style w:type="character" w:customStyle="1" w:styleId="documentlangSecnativeLangParafield">
    <w:name w:val="document_langSec_nativeLangPara_field"/>
    <w:basedOn w:val="DefaultParagraphFont"/>
  </w:style>
  <w:style w:type="character" w:customStyle="1" w:styleId="documentlangSecfieldany">
    <w:name w:val="document_langSec_field_any"/>
    <w:basedOn w:val="DefaultParagraphFont"/>
  </w:style>
  <w:style w:type="table" w:customStyle="1" w:styleId="documentlangSeclnggparatable">
    <w:name w:val="document_langSec_lnggparatable"/>
    <w:basedOn w:val="Table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B6AA7"/>
    <w:pPr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C3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achin.sonawaneo6@gmail.com" TargetMode="Externa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2744</TotalTime>
  <Pages>4</Pages>
  <Words>759</Words>
  <Characters>4330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SACHIN GHATKAR</vt:lpstr>
    </vt:vector>
  </TitlesOfParts>
  <Company/>
  <LinksUpToDate>false</LinksUpToDate>
  <CharactersWithSpaces>5079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SACHIN GHATKAR</dc:title>
  <dc:creator>Admin</dc:creator>
  <cp:lastModifiedBy>Sachin Sonawane</cp:lastModifiedBy>
  <cp:revision>19</cp:revision>
  <dcterms:created xsi:type="dcterms:W3CDTF">2025-03-06T07:12:00Z</dcterms:created>
  <dcterms:modified xsi:type="dcterms:W3CDTF">2025-03-08T04:55:00Z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RJ_IDENTIFIER">
    <vt:lpwstr>97cade2d-13bb-4b4f-911e-0d841d8dcdc4</vt:lpwstr>
  </property>
  <property fmtid="{D5CDD505-2E9C-101B-9397-08002B2CF9AE}" pid="3" name="x1ye=0">
    <vt:lpwstr>4IoAAB+LCAAAAAAABAAUl0W2pVAQBBfEALchD3fXGe7urL5/z+EgtyozgqQIlmYxlKZQDkV/FIVQLMqRAk8QFPKDCIIlB2cvYcxAGN5Xv5PevQdqzN9LBLs72nq6MAC5JV5zp9yJgyKtRezkUqiR4zbmXYpvC2yHBBpMG9ih7G7h87Ryc0Ti8t5sH6649CWrgL8MlYp0k6uTermhY9M5UubwhxglPeMnhYGQJ85Sk+bwqtigmJ+YY9U4VJjJKiJ</vt:lpwstr>
  </property>
  <property fmtid="{D5CDD505-2E9C-101B-9397-08002B2CF9AE}" pid="4" name="x1ye=1">
    <vt:lpwstr>Fqs6oZa8/6RwwnGtWematGSVbhXdXML/Rwd8i08X6NEMcl3nmplkYcYWpZBjIY1YuMtjG+OiXgBvxd/Qx2ULifDSVLsE2xY1WigXa05S/FRsatwc+HyvExVs/rMC2b/re62W05ztQt96U5GXFdgw55Hc3PNOqnKroVJF/Ab6nfOnWDFG8A7kOREa6zei9M1b5DB0Oz/l7C/FY9MPCZcvF1znYY4BQEayrMzenNucn5HiLAyAjaPvcSMGD6gT2IF</vt:lpwstr>
  </property>
  <property fmtid="{D5CDD505-2E9C-101B-9397-08002B2CF9AE}" pid="5" name="x1ye=10">
    <vt:lpwstr>W/+Ef4uVB7GMUbtXTp1S6O4K4N1tAdCdSRRz/SvZorTG1nOBfvNUGcYDJNPCH59M4fS+PIXWGbKXoE8BDyEY8rSVqWRtzJ3d/TCotUuItIbDVqfJVFDZObOeFRj5sBp3Dk/awipaanNzUSuCN6wXhXIHvVJ3tMyvdaj1CW04mRY8RrWIrfrgf5A7+2WGmSSzGkFrRXAMw7T5v5nGpuNwyRpi44ksFlAquDsAY07A7FYCQWsTt2U8rF92Ls2vqNX</vt:lpwstr>
  </property>
  <property fmtid="{D5CDD505-2E9C-101B-9397-08002B2CF9AE}" pid="6" name="x1ye=100">
    <vt:lpwstr>f4sKP6wCJy2i2KY1XGcjw0OIOMoj5SdcONyU1BnsdXYcZ1sv/FfJz0iCAyWqtgi4fk5DoZHgvHm9t9zZagbEPEDzyhO/qS2G2f1hDRGgvm6iTV0aLxZDKjQGo8uvOyUyjtQTH41puKAjn+pIGoZ6YUM3U3urfJo90UD1SxLjAqzSUE9ZIYVVu+5Jbh7TWMTsdEclz625ZRCbxJ8UdPUfSfjFO0V2zARUvu7rbAG0hHSSKEg1+EdAue0xLNlHzb7</vt:lpwstr>
  </property>
  <property fmtid="{D5CDD505-2E9C-101B-9397-08002B2CF9AE}" pid="7" name="x1ye=101">
    <vt:lpwstr>AzyWJNHrEpauU4Y4U/p5SwzIYvT8S1ZxOXmsB8ijr0RWThnYzYBvAnCUzchq0Tkrnno7WuuOxVeenp6UUniy/N3w743PyD7lRP+BnoKXHuQnW0k20ZOmTqVkS7vPeOKhDqI2TtnsyRcZGPHWaOpwU049fte/BGKPDvh7TNUF6Nk7LB9f5bdN7WZDaTe49PuNCXVlGoLjp4+0WcbLjtTPK22uaX6nd7thZ4H9gFN5B+lsaDJDP0JjIE2xDqY1nXL</vt:lpwstr>
  </property>
  <property fmtid="{D5CDD505-2E9C-101B-9397-08002B2CF9AE}" pid="8" name="x1ye=102">
    <vt:lpwstr>w/HBlq5FDPT12C4ihsJVRbQhMAueeo04AoMgebxOdGk1AlrJtBmi89hBSEqVdZz3fxHtQU8HPPyZJK3S4Ec/qd4U3tAAqJyKh2GP8shwMZvxN8AFzjJxC2Q78OtQeAXF6CYeUEJxthu4NNQREeNfob2CFJPaHznY9QdwAmZa4w8DQUvYd711fZzg9FpE4pCzBaLpInlYGlPkYsCdgU3+Srp7F5rHRZypWfUmEdmSt6ArKwAJeoC7PLUaoDyAoAa</vt:lpwstr>
  </property>
  <property fmtid="{D5CDD505-2E9C-101B-9397-08002B2CF9AE}" pid="9" name="x1ye=103">
    <vt:lpwstr>Xc6gV/+UOQ9BGxVKFKAnMOqOPdfdECl0t7GfU4heyfljMeXLsPW9PX/5a6/Oi8kGx6Q+GxTqW92e7xIeUEypCqL69fOY9mRs1bA7YypZ2wRU13J2d9Su5tbI3GpfzS4j5p25VZf8sAZtLKizUMHVpI7+KwwxgIj57mNmbP7dA0WaX2OnWS+4VMdlHxxwg3YasPUiGXI7tAYBf2U3xrAa10b/MPcJQhbhIAsXIAVci3y0ViAbwawKan2F7zaDb6k</vt:lpwstr>
  </property>
  <property fmtid="{D5CDD505-2E9C-101B-9397-08002B2CF9AE}" pid="10" name="x1ye=104">
    <vt:lpwstr>lEEshOKC6RBHLG4lywf7lQj3mfBgnAza4UMyFb3oI4xRdLBcxPA51vzkz57ehak76XJ8KD2ecOW1jB/hcqBgE7DHXZt7Gpwwa4DEnmbIG63zCSHUhNCiKa/tIET/hBLEUCY9MkCosDpPUbZOFJu+3cdHcZ6g6MekMr0qSH/dl0dwfLC/OV0UVjom64AZZYv3U4DKrRyulGdZEDpYoImtaKoBJt1jIDyNk/rmYXb/NhTrvYKN9/U4yPJcaiovVTe</vt:lpwstr>
  </property>
  <property fmtid="{D5CDD505-2E9C-101B-9397-08002B2CF9AE}" pid="11" name="x1ye=105">
    <vt:lpwstr>bWUIzvvWrvSIjab0GlrXxuO7PDppZBsmvbALRAgdf+ts/yM8u2o+fmDtyfL0TwhJ1cQaOUJ6PwXsdieTh+OWph46m+dwmXHLJdbVijriMBUgWHns++8ImqHh1oeG3Cj3RpoyPDEQoiq4o4fSQ14zo6NrUcx5CgGd0P7oDB7H259Qfn1c56ag6WcaGFCMqSP421/47frOP+SKtyAEx8txqs6QSLoUu8EgHa/HX9XVLM3eKPHaD6RUiN1xlE6GEup</vt:lpwstr>
  </property>
  <property fmtid="{D5CDD505-2E9C-101B-9397-08002B2CF9AE}" pid="12" name="x1ye=106">
    <vt:lpwstr>HPGJd+L2F6HmZpUqjHtiABH4HWOb5UoMsXeSK4mRvWbaTvKInajDRe1dAjkkS743HJ9rE4ND2YKjeh5s8DBPJxoyZ+qk9Tq4Sf6QKR6W9ZWPUXZIAb8PJWl0nvp4RDWnzBcfUQ9YUbrI4JxPmSpx50mctZpQ/RgxjgLy9gmNMXC0lj0+nAnwgk1V5qLI/PQc6CTZ5kXblz4/T4RiAQTs4+/gwVE9mDApsfMuTvfa9kZi9IRF6d5WF6pNkbzGeIF</vt:lpwstr>
  </property>
  <property fmtid="{D5CDD505-2E9C-101B-9397-08002B2CF9AE}" pid="13" name="x1ye=107">
    <vt:lpwstr>me1AXhAIYRNUIMQ1ycbc1ecQDW78L04Xx9+7tgb1TRG+BCk5ThDUFwGM1RZ7x48U3kXWEwdNpiP+52eA8tN5A/lJODexFTxfdDltDlJ+c2m/jsxAYd37CnMuFt1WnV/R6dPvo1KiqYQ436dSYWIwxfnEwwwHHLqic1FroeVJmtlJhp0pdUVYj771l9nRZratfXhh3NHr4RPF7tXN7wVpPFxubeq3QEhIbPPDbgB66nfMYyeWwOMGLaM8IjdiiQu</vt:lpwstr>
  </property>
  <property fmtid="{D5CDD505-2E9C-101B-9397-08002B2CF9AE}" pid="14" name="x1ye=108">
    <vt:lpwstr>VA2ZdBYo+JJpMD9n2HMGUEAN29E+ngaztD1OpjhXgPT9MdnZfkOSc8rTJqr1Kgc3OVVbcSNI3OGEUFnXL1vmW1b6hJeFdXrcPazwYVNXYSfdD3r3a++n7fKjgYLltv32Q6CZdMhHtCA0fDi2LoJZS9AzI1Uw34tcUTa1udTc5KPoTO5zG3QIzYuVxHUEEcwoWmKCzYVxX6IenGckYOdo4KBNKFlTPbZcex+K8lDxqC8TUq8f/iY/+xEO7icfJch</vt:lpwstr>
  </property>
  <property fmtid="{D5CDD505-2E9C-101B-9397-08002B2CF9AE}" pid="15" name="x1ye=109">
    <vt:lpwstr>QhrSyZ1/wwnpcIKF0+gA/5Zqca7D/vXDlbprxUcnSbAbYkuKDE6mKNOJZ/MkwCAivB/oGDgm2yJs7j1eX4B2pnRcL1wi6Lrx32yv1CIDDJVCh6K6h8N3tl29ACiVsdHXcDf0VtLUURhyZqantK0JXQNCZFfYabtJnRB5ZPcxDWpn/PKC9B5roGPMDc2airJwcH/cRztRh3eqnEonvObmjaJ+gEjbplPPD7J9HT74dcYEOGNrLyRxilk7yuWoju1</vt:lpwstr>
  </property>
  <property fmtid="{D5CDD505-2E9C-101B-9397-08002B2CF9AE}" pid="16" name="x1ye=11">
    <vt:lpwstr>aX1b4OO+Geb6PfTaKXCmvjGYcSB6+JjXCFobI1vaOApB7CJf/qwcIlXlX7Lls4ssFiLZtAks7xjYgqhhxb08GbHTi+qxwoEw0x2gp6HidPfOGvmIDL3V2CC9HLUu2ZcxxuxnNMsNFAzeuYOUUgz0gegsp9j4MaNnMYGntiKhUQrAmgUigZVSPwVO25u/K/gxiTStUKgM7WZwVhlpk42PCf/hgm7/AuqWI43f18pTVqQ4He8CHSBP1JXUjBw5gu0</vt:lpwstr>
  </property>
  <property fmtid="{D5CDD505-2E9C-101B-9397-08002B2CF9AE}" pid="17" name="x1ye=110">
    <vt:lpwstr>KoPHnH1ou+XkfbBFo8VtwjyXITgeLSoYSfEBbeBTFRF48rbK1nIDBErrlQc/kmwJsWrCxvxlktP4Kr04/7E9pLStgbwCI6/MKnKqSw9bMtr8+f5mddCvjeEZZ44jdffvs5clPSMItrS5THjUE5B8TS2X/v6z74yTWnMzTcyvz+/2ITKKZC+kpp1DoB0EhgLwZ37zgdaAK408AAr8hTl/RhuMzOOn3Dl3Nm8Pm0j7RTQVX3fMLSQo0PAKAOiMHns</vt:lpwstr>
  </property>
  <property fmtid="{D5CDD505-2E9C-101B-9397-08002B2CF9AE}" pid="18" name="x1ye=111">
    <vt:lpwstr>0sjn5pxwpJciLY5OVLg2W2XwvYsHx+3a4al313tVToNcVVLdCew8EYXOTuEzhBhx3jzMKZwj7E6p9K88PNVRr7iwtmGpbRu7699kEfkfGWXMmE7eAP5lsQSSFLvh7Wy/7zCIynrKND5we9JoLoXS3oAVReHXbkRjgqoA9QXTtxixuU/0ENePeKQnZbUIQgeIQUb2/WX3WkA0i2OuWPabllQ1f69YLyHAsqbXZBtP8pI2E+ithW3NF5ORZ5YlyOB</vt:lpwstr>
  </property>
  <property fmtid="{D5CDD505-2E9C-101B-9397-08002B2CF9AE}" pid="19" name="x1ye=112">
    <vt:lpwstr>K/AvnyKSatapOmpv5/LOazZz9qqmxivph+/SYGsZn1H5dsYab1YZMZkuUmhS6lrQXPQfiBgb+uuxJwjc7xTqL2EreGaYHUilGXmenZ0EcJIwKC0f8ds1xmV+ZZkqD9UuvV/79+8gZI9ng8WS6mdpJg/QcW/xcr4FoknaPe74XW0B2ddXVzUHfnpm1amZ44JJ+arKhVsU0WLF1bLZLY0JB35Hr/d2ZCokP/JjjxrlxOn0M7hOpC77MlR33Au6ay8</vt:lpwstr>
  </property>
  <property fmtid="{D5CDD505-2E9C-101B-9397-08002B2CF9AE}" pid="20" name="x1ye=113">
    <vt:lpwstr>2yZrCO2tgLcCpeajr8oTJnvUn4lOu7KHQYnBF3zjtSbDM6JaKkzKyrFpmiI/JbxmZ5kO7YBzDkjaUc4obPYBBvT2rYs4Wb4uwW9LUYmHYevng4pJXazp0u+RLN5YLwn8fjBB/ouW0tGqz5e1dDxm1WDOqcM0qDlkbLafvvhvCk4/yxA/K7lziPhDquHX0o+/4kUZgAS8cPPGnS+VbNB6HZlM2JsButXh9jHKsN/G3iAu3qu/cZjBnsLloLz+kji</vt:lpwstr>
  </property>
  <property fmtid="{D5CDD505-2E9C-101B-9397-08002B2CF9AE}" pid="21" name="x1ye=114">
    <vt:lpwstr>d/YMSSbjyaCrW4mQYdhIZuTD0sDLQo/kxAuKS7weBziN3KZInpACp/EcFTRXfW7HdWnl7m+N1fDgeMMpXyqP3Ekq2wwyLPDIZf5cRaq4FKd31LYPR8J4dCAxHYPKiby3OjRz/fW4De5r0TwfevDeKFeyK4pFV308W4VpJPB5Z9r8nm3rvhrb8RVuClfcCNXhxDPaZpletk11NPZMlP5HB+Nv896znu5yABu/BesQgCfPaAGwYVWM0LPk7Gb7NX1</vt:lpwstr>
  </property>
  <property fmtid="{D5CDD505-2E9C-101B-9397-08002B2CF9AE}" pid="22" name="x1ye=115">
    <vt:lpwstr>vJMUvbsh0/RZyq5cmZw1gYwnp/GGGYcOkVH2EsA+uK1yXVIgYKhNncDwjySrzwIaTO/r03FaO6uD89Hh7GQoM0R3+HHX93Zluwcs33DHT5TrDgIuqDPzDlfwmFJWZdGaMfVNsdNvWhqu5UyuFAApfUv5EqMSB51KotgRFnkkO/+sz0ctZJDzHq/+PX0+vkpGiJBS8PXRxNE0FWNPz+Xvgxhb2znivpGfjAQJaPmeJEvXaUt6iIoQ1K58ewHuExV</vt:lpwstr>
  </property>
  <property fmtid="{D5CDD505-2E9C-101B-9397-08002B2CF9AE}" pid="23" name="x1ye=116">
    <vt:lpwstr>4UFEaebEso/G++FgRtDnsCjAqZztIGwYGf7ujo1+rOkeaXsHxw+nFgLS6r4jchZC/EsPWmzNlMFx5TF7xP1epNSTnVv85lSocd/0YdFY+uzkzw0IZTxdHYtFme4YevqptoVKC4XhxEgANSbnu4NmC3T2jzrzLGVnW5Pj/pSBSVYTOZPsAYoc1/e1z+buV8yRUqGtWzHkSCgJB4JCGl27Xpce4a8ClI5Xs1bkhPj+NQ55L0XTPC6CYhkz3hhFGfL</vt:lpwstr>
  </property>
  <property fmtid="{D5CDD505-2E9C-101B-9397-08002B2CF9AE}" pid="24" name="x1ye=117">
    <vt:lpwstr>cnVgC0MLul1uRWk7aULbxbyIOPrsYDtydpHyt7ddLyqVYL4kNhmbjPlEVf5NbhnToGfmb/pDULDVzNsMkwwWPF3a9bzs7tPb94R1NuOJKdz+HQ6Ytxv3s5pKzhe1YSlTcU34LKF4LCv2hQbZWq7YRnZJ5zMYPUadYrf1kEoJgn8tmSXlIV424oYQppIlOTECBVzQndutHAnP6qxdncjsrgjdGUCTOY4/PUEUyH/Gl6f5eG5+m4M1v7Gya099UWk</vt:lpwstr>
  </property>
  <property fmtid="{D5CDD505-2E9C-101B-9397-08002B2CF9AE}" pid="25" name="x1ye=118">
    <vt:lpwstr>XzHw13b2LQMV19MwCtZNh4AhmAOvfB9lNS4uVV1MQwdKtYK+wbJgC7ToSc+InrKoLnHBqSsKLHj8QlIiwuTOZZiOdv2UBxWB/QvKZqWQxah8Ta+XuFzxjaAQ2Tjz7Z0kn5HpPCfRk34J3NhDssVp5RKlYRcrC8LdOLYEBY+2ne0BEVgLj5aTPZpOLZhdOxvIt++hTIZP94PPiDCPdbbcM9XcbEk66P0l1ALVPJuR6RDgOsb+IKKhvMUcms4SoWQ</vt:lpwstr>
  </property>
  <property fmtid="{D5CDD505-2E9C-101B-9397-08002B2CF9AE}" pid="26" name="x1ye=119">
    <vt:lpwstr>lA/Dj+gAO/z863BXxPeLv+h/JTV8Q/1KzzoytnDtlK6HAcZT5w08zD7xYv0gvOPiXKethKgp/Wy1+nUuJU9mVArPu2jjNDS668GCndL3VRDYEv80n+xFk+2UCFOi6K+eGOUxzQmIQv65yeQag6olk3+vLMcgcVkZ27201h7hKkky86cJUvQudh3Zx5Lqsvl3RCZcqao+eaCOHVF1yj60+ikEAkEQVAe7DFjwRu+IYEw2LS0Hbt4y2GsKn7PUfVg</vt:lpwstr>
  </property>
  <property fmtid="{D5CDD505-2E9C-101B-9397-08002B2CF9AE}" pid="27" name="x1ye=12">
    <vt:lpwstr>rr1d/MByabneCLi2FFKFrDO7lApI03omiQEJtqynJpsIrjHoo3vobyUqXftBIZHGQ1yp1KEQriwsrtCLjPMeiPYbbsEffaTDpHH5eh9G/zo7jusNGkXV/C4epbb+Mt22lIvjBmzgICvEadLn+E1JcBmy04foq39wYyn1IJ8oiNVM3wTpZlFq/KASbGPcgciA8jbhwANMH/3sp2qo5wHBYC8M66877n78G57ocf44zyR55GtAAP7pbioJja0/ZLm</vt:lpwstr>
  </property>
  <property fmtid="{D5CDD505-2E9C-101B-9397-08002B2CF9AE}" pid="28" name="x1ye=120">
    <vt:lpwstr>murvdVqFMskZ9uKl/aO8Y3rZzWf5kTSzHEGP/R6bBDpO7wCC+uA+3T2BBJYhiE+bgVMHWyec9t1qEyCb2nT7YUTME9434otBlz4rZi+z/Y/aLO8cWzbS0w91nPbj33ZWCXIfuEVOTMstG5eKawWMHV5C0W8XmgHEufPQfURX/yT3Ha/7JALakmeHlVaJ6AufKk/LtO7yaKMprn+p/RoLIV2X9PN7+qbI5K6dsnP7AhmdZbPtTha65iZjGjNXlgL</vt:lpwstr>
  </property>
  <property fmtid="{D5CDD505-2E9C-101B-9397-08002B2CF9AE}" pid="29" name="x1ye=121">
    <vt:lpwstr>898gvhDFzCJZ6IzdrEB/7vv1mufARMYTeKhqSQb2c3er7TuvepKmVFQzKHV+pMIstDt+6YLO4ZXD9Ncr56++jlKQoklyzSNSKzcd3rYjb3zUIB7sfWLlkVStiVx6QQiEz/pRtCVIRZ7YY4KL43Q3pVUVVYfx98ZSzSLqjiMEkCuQsi2nMrdAaDVUN+PnlvCsBeIHn2jMNJeMOcqk37J8Pida9+8wZz+Mro2rQzeQQ4DVvXJkSETQ+fly+dV+kol</vt:lpwstr>
  </property>
  <property fmtid="{D5CDD505-2E9C-101B-9397-08002B2CF9AE}" pid="30" name="x1ye=122">
    <vt:lpwstr>b+dl8de9wDu7MnquybpB4cLVmFnbMJuidkHagFS6MS81Wi8swjdONTiqucJxKm1ccg6og+APMKqJ9lLJMisji8ALyK025iucUG/Fvptbh9Pw2vRKD0ga24UDNkWrKh/Sj+TyRlyloMpUncQflgKHv5e0wNQIcTj/4VNe1us0vIz5jRwAkRG01THjW7D8MbzezR/esKrhphvpp0inaZhYxHOBXr7VakMVqNGO+I6SFRs6dZAXtyPRB+WlbzSmZr8</vt:lpwstr>
  </property>
  <property fmtid="{D5CDD505-2E9C-101B-9397-08002B2CF9AE}" pid="31" name="x1ye=123">
    <vt:lpwstr>A63bwZoBq9zRoyRXeT17bGsy09RBM4nsNsPFAXlOXb7sEOgU3h3ZkNlZoUPY0wg6l8MIS7bz/kg1VYc5tkcYjhvt7PFwa6yP4Bc9LpDEJYzHv1nstKgC8DYPxc8dS5NRu6773nnfz+mFfryW2RfzA0OmvWCsvyeA6SkI66UltkQZL++8ijamkCSOcm/F1MojL59Rm6Ozh+el8j25shZQ2RCyytvSVrgJTP40kGamK2eoOEAc0qf23Vs8poFQsnM</vt:lpwstr>
  </property>
  <property fmtid="{D5CDD505-2E9C-101B-9397-08002B2CF9AE}" pid="32" name="x1ye=124">
    <vt:lpwstr>66qOrm6pnNEvsg8uSVc/3JnWNu1Kal/sx/jeytHNOt6zqUo40/6A8HTv2cLHrMja43UBf3iaq/mPVvjgs1K1ptMm/wUO+DlhdOTO8EabqSfv+hOSYHgTbxb2Yv8hJA42SMg46pR9TadCoK2g5QSpfI//oPEm6+gnt1n6yxHa3yOBSVe8SFSavGNLLDKwTYx15JNtDsgWtO5K3HDDZ+DFyXZjs56kEjXytU0lgcxSE/GygyelxKAkeKzJ9XkyrKz</vt:lpwstr>
  </property>
  <property fmtid="{D5CDD505-2E9C-101B-9397-08002B2CF9AE}" pid="33" name="x1ye=125">
    <vt:lpwstr>P85e2HGUjtan4PHcy1ov7moTeONS2pFBb/z40uRb9cMYGfdNCYR13gzAEJ3cj7SSWFC2gBVd+Mw82TOx7KhO0tKILHBOXg2cWvlaKJ7XjSD+0Ov/aVIntyLZJTFRLIfqGoU/hbO8ghyAjJt1at5O8JPT02mFfsmAdIuFs5V6ewlAFCHfn3ZRSD63t8EPpS0VeRxH5PIZYMi6Azt5Exrph6E8ujbS2I3ila+jTZbva4jKSH+4XPuS3knY/k56cLC</vt:lpwstr>
  </property>
  <property fmtid="{D5CDD505-2E9C-101B-9397-08002B2CF9AE}" pid="34" name="x1ye=126">
    <vt:lpwstr>19u6nmexPoUKKEetyagApzeKgt6TnEBnnkzuaTVHKJPFKVN4Vflk5SLdh+2OGvCTbsXrW6OoSYQiji7/zIYpQWzZbf64Ep0kdqrsvJwiXcoOVDUDj1jBgKrFEwnl3CSz//1DkY6U8JY8DLg4e3W9SfQDLTtvVfiK60wjMuGkJuLhIGPW0AljWKWmGwzU4Kx9mGqUJcaHezTgvMpGLfnmHEn60ySZN2pE9/qsiIyG48oSz+2N0RYaDWKV4lUwPa+</vt:lpwstr>
  </property>
  <property fmtid="{D5CDD505-2E9C-101B-9397-08002B2CF9AE}" pid="35" name="x1ye=127">
    <vt:lpwstr>Q3q6UTfdkfPrneSS8n1psbCdP2n5y4gBwoOZ3HFPjacfPlzATwXOuhmeChGG9twFxNUJ7li+fJGY20R3KSV/GHEL76iZsXT4PP56ppusrF0hFMfcJKNQ3ES3I0vpDSUY6uzElXWlEkGq/hUzpw5ZBEoNhsMp6bOE5N9gSwsUbxopxaPxEPMLMyO++AS7ylpbujwUdoaIB0v/5ydA2wh+2HTjyFGFQ3J1y40nWQTsZBGlmp10UjScYckyhPSIGe7</vt:lpwstr>
  </property>
  <property fmtid="{D5CDD505-2E9C-101B-9397-08002B2CF9AE}" pid="36" name="x1ye=128">
    <vt:lpwstr>TT2MvfFZXjxKmh2GgMdBSHF37aw7Dvvbjy3toRSKvVvOhMgQpTcYzugol8ta1cfppucGVTyyJRN8nePMG2nZEpm4wfYPKsY5I7Jqt2mNiizfo5sqPTDNxacCD3eB0B/QEVtpnnTeuY760AfDooCjZa8O0o0E5ynICtrmowGx/xnwXFhIUteR80cMYej9MDzXg9fpfktlu0Mdu9aCMOCgeDltvwv8aXHQicFe0B1j9m0pWvlKB6LqJ/FfBSz3j2k</vt:lpwstr>
  </property>
  <property fmtid="{D5CDD505-2E9C-101B-9397-08002B2CF9AE}" pid="37" name="x1ye=129">
    <vt:lpwstr>vNKBzyFOZGTXwdscuXxH/DHqYw9BDeJ6HrlJz1ATbWKZaiy6CSPsDnn3Ok3UzOwtW8cyd+2TNE2BfBDh4W/LV4mTRLEj0+2lcSDNWAK0C5vjp22B93/KdhPtYXGCuWxOfgxiqSS5ul8TwdOr4CvT8qp6/1Gl3ub5HaF5mH7Y/z53Y81TwGxEX6to2299Ll9TkmWpI6EPCVrp12SN21vxWHQwDYwkpiUugwFSHR6/OQg+G/n2TvUsIbKbr+1mVrq</vt:lpwstr>
  </property>
  <property fmtid="{D5CDD505-2E9C-101B-9397-08002B2CF9AE}" pid="38" name="x1ye=13">
    <vt:lpwstr>P26/f8dsfWtu0skQtO8H2Fj3z/b0buk7Bpr5sx4FzCcK34QkNzMnjn6ZomQT2oX15ucUqyUASVRc+pGNf9V9bqVlJi2ktxFdUFV3vNWHkO+vBQv5fSl7ms7ZH/e7ueoKBfCcvsm7otUy8L3A1ivOAO2xychz8yRrV2yR9+yOXip9Nzl+W2UR992D9FsnXbcpHVAILC7iE9g6f5iFf2SiNCNMNOB8DtC0XBAoSCpKMJHfJkW1psKq0+C4QGX0+v2</vt:lpwstr>
  </property>
  <property fmtid="{D5CDD505-2E9C-101B-9397-08002B2CF9AE}" pid="39" name="x1ye=130">
    <vt:lpwstr>3eNL5+0qvIk1cP728bhL8pUcBdEGQsB7JQdBiLipZeqROc9BsjQEHClzSYh24ijBg4Cwq6qnYfJjLTvdAvvyK8TRLWhnUEpYk0jiFrupngAtB5WDsj1k8BllqsTdsy19ZnTN39ogcYA6i8bjkIa45H/TWLlcY8gp93LFKObnbCuYlh8SRNRFhmd3FLnRERYW5kr9CUWUhFl6tYMnLmpBnPYxDZU9o0CTK3O4QXV62A+tdacp+JNw7AfljYLhcMw</vt:lpwstr>
  </property>
  <property fmtid="{D5CDD505-2E9C-101B-9397-08002B2CF9AE}" pid="40" name="x1ye=131">
    <vt:lpwstr>v2ZRKoKlJh6LzScPMSX1zh3yxUs5C60Szmm34qFwp3qJthK83QOszDzp3SYHnvAbIRYwwevIaoOnsjumTRuCkiGmg0QQBKN+3GThhmkIAJxHYh/16Q4L/ES5opcpA1ZqDPvXi2Ikbp1iGyPLNymInRvx26GKr1wkCWwdylKzBmSaQ9uwDijC8XuEuq+tM7eWNXcRZmOVEu0ANuuEpDDH8xJWk74Uj2DH02mfVGQKko3PGcw3HKERA/u76kHU+xO</vt:lpwstr>
  </property>
  <property fmtid="{D5CDD505-2E9C-101B-9397-08002B2CF9AE}" pid="41" name="x1ye=132">
    <vt:lpwstr>xRkFvcEBHvI9pwD4NnbpuoO9CQxsNzuy5lS4wabDeSThGcXC0/dyXgf2gTMk5Tw18BTO1zE28uiXkcDRpPWF6HE0a5BSa1t9Sno66MO2Wx+tJTo2093rGeQ98we/BTtWqvy6m1uIos8gnY//I/NMH6g7AetqrEwQ+7m5tbc/2yOxITIYXWlYpVkEkWZ0FDOYYP4aIwXnVUSClSkOcaGlHGINLjv2+cw1giqWjRq0x3OAKKO+FGxw8qoK4eq8WeI</vt:lpwstr>
  </property>
  <property fmtid="{D5CDD505-2E9C-101B-9397-08002B2CF9AE}" pid="42" name="x1ye=133">
    <vt:lpwstr>Hd76WCttIQnq0jkcIXCwkjCbhnrVw6JeUmNmaJ5IEFL7B8m5k+lIwAYzW7IQ1uKbOj8C8Kvr0kELHNex53iAbQ+s8v7kJfkvH8TerUs8C3Kox3XWaHP9VcB45s8JAED4QCzIMS+An5xx2Q86YPHD6x7uAZbm7uuqTrJYEns/CcMcojp1R2K3jwlQdLNSKrFpobBgbF/Rnuoyt2Zs8UdDXjl9jaExtpiOMWFSFfFe51m2tHR0O/IVE7Ep/Sz6EGP</vt:lpwstr>
  </property>
  <property fmtid="{D5CDD505-2E9C-101B-9397-08002B2CF9AE}" pid="43" name="x1ye=134">
    <vt:lpwstr>TzZtFN9d80jUUlZot+DNEcSD8tYxKUJRezvGEQ/pw4O9b2Ywd16s8HrUsghtUrRScpkfwiRjh5YQQ7b2Nh/SDYiy42xfdYXe+UJrN1DkKpOyofVbouPEXLq7e26xGWo8A34U5dUme83NqNpDCR8zn6BuePjY3Z+sHLkdLqG+j5QUP+/3vLPtlHjfnLqsrfsqlLbi5fQrcS8Mmu0uVz8ycWfQw4UFTpKWArjtsnkqaCP4EEthPYgKqEi1bI3e6xR</vt:lpwstr>
  </property>
  <property fmtid="{D5CDD505-2E9C-101B-9397-08002B2CF9AE}" pid="44" name="x1ye=135">
    <vt:lpwstr>VRHXDxzwk/L1XVXpDQ97Guo7BBfseXVfOvIFXJstwSkeMVO5zN0Ljs3GnvngmQLqMQpohCIyeoHR1SW3abyi8uh0Sm4rknKpPJd3Hog5FrXPsD8opwyv5dUA2ACmMVZmaKwSWDa1cP8lfB4/dmCLo31N9mBPeyaAEFyPesRaejVV18SP3t0GAjR0xe5odiGAs5roeYjZZEwJM9FyO8aGxby7sIl0uG/AD2yHjqu0TAX2izVerJxFXw5P7CLheJO</vt:lpwstr>
  </property>
  <property fmtid="{D5CDD505-2E9C-101B-9397-08002B2CF9AE}" pid="45" name="x1ye=136">
    <vt:lpwstr>s24EOAqRMTI4hoTTw8VhwyMgKuA21O0h6e9D1hiBLoDM5EUy1cmyA0Rh2BBW9pKL7eyVQdm2XdsZf8EyZ17YiB9yVBkMmtPkGWXa8o4/pWU4a+9VaoLvE7FX9UNc9yzKh66/xh5DnHIegB4xnLeGRoEdkCiU8OnbCZbQghNCxU5PLNdSJcE1nh9nMWLOfMUhZn4PSqCfcmXS/qp5+yvdLx+LPhLTVWEHTG9DMudPTOc5A0HPV2Uk2M4BTFI3QQN</vt:lpwstr>
  </property>
  <property fmtid="{D5CDD505-2E9C-101B-9397-08002B2CF9AE}" pid="46" name="x1ye=137">
    <vt:lpwstr>maCWETc0ysheYPlewhg2V1H7HRAFuClJqIbEgrH72LqspAAwHhu7+m5TAlp8Ix38qHnqmls5HcY84W6WJEYcPMgjG1osK+iYl8DEJryQtzY7AQxWmoUhM8xW+Z2rDgUunlAuUZnhCKUY+b+tdf1/3q1lNrd3EoEcJL1pwo7B/uDuQnRgVFX4UQna3K9j+wheT5aWsztcj3fAB8a5B8QYZIMEwXwQEWjvecibCMOUL6bqZSDI/zpL/VqxH0oYQX7</vt:lpwstr>
  </property>
  <property fmtid="{D5CDD505-2E9C-101B-9397-08002B2CF9AE}" pid="47" name="x1ye=138">
    <vt:lpwstr>iXi1ReSSYKTbiRa/E49gjpIx9Jgy7WqnzfzwS8HP9tWBVrh+U1R7clUXbtOXPgj8JIIj3WFkNi9u+pSPNZLKDCz1KsI4zUhCs0y+jhnGvtAzpv5ORxowiVKL9i2omRlNbqCDhHCx//iJYxvT1VpsFmBNd0UCM535KthyRSrWFiWbuXtdsHOxz7rY2hBzKzG8cXlZs69kIsOFjKLs991IrBQoJsMfk4tnpjXZMxC1ORpNp11tNYRoTlAgeHBPn42</vt:lpwstr>
  </property>
  <property fmtid="{D5CDD505-2E9C-101B-9397-08002B2CF9AE}" pid="48" name="x1ye=139">
    <vt:lpwstr>cSrS6ZngIRoZvujJX4+OWlEsPg3T3xzL98GNEFJB9bYknS5HRV92HUCqiuGhh9Ysfk7aJlvcQqbHcXY3zFYdKoc2pbBlDWeO2XMxG2ws3eE6WnjnD/M8o/17heMyeojEYuDlvSTWF3HQz94EH676tPsOIhlX9tgyCkTwq9Rb/P1y3iK4X3PwSzucDhxgvvLoUj7nfy1Fb3biJ2xwbL8c/kE7afzTRh3if/fXdn6Abo6YBuhVhs7vC90qUoE+qMa</vt:lpwstr>
  </property>
  <property fmtid="{D5CDD505-2E9C-101B-9397-08002B2CF9AE}" pid="49" name="x1ye=14">
    <vt:lpwstr>iIvdXZW2FnV7LdqulP4UtHXQ8BWTjoKd//itafZYzVLuBTUusJdbEvnwfHUXAUaj14YWpiwduB6SrmK3qJs4ezMiogzLq5XD/IzFV47Vg/qjFkn/tvLO3TPeemO9yDsWsx483PdlIjPc7CS9MMzeG/smrk4SVWfDBgeGDkHPnEmYc07CZVikldn4TXlaNNMZb+9roimk0vZ60kGJbhSbyE2r7mQlybODlz6H5/V6psLwzTA7GEiXjEbofLQcZxd</vt:lpwstr>
  </property>
  <property fmtid="{D5CDD505-2E9C-101B-9397-08002B2CF9AE}" pid="50" name="x1ye=140">
    <vt:lpwstr>xvWQa+toI+0vbEE9rbMWlbI9qp2i6eULyON9UenFZoSCOypux6qoh0rJWHk1uOQBumphKjvFIwyHnSe3I2PxQ1PTcOe6q5jGs9JrGeWY1pzdFc5QcWJ8Vuo6uJeinTcVK6anQuS2PVctOUuY19DuMekUI2NPkPrgfFP/L7w9VeGeJ/37uZrLNkMkFXCC5ySTEubaBSQzo7KyatU+JbRu1WWXhyWRBm3U/gPh8J674IoAAA==</vt:lpwstr>
  </property>
  <property fmtid="{D5CDD505-2E9C-101B-9397-08002B2CF9AE}" pid="51" name="x1ye=15">
    <vt:lpwstr>ylp7Z4aQ69lxP0AnsFVrOZYvcAkePmPYjYhIVylM8+k5WDKBy7v5+Zrzf8A3vrRXtUPPYDkb4NRxxiihqR1ba5lzELCkQ4NpAbkYoDnhfKXn1qmlvf6iRZOx2R0oH7nlF1y6oG+oojV/LX3X5Z7qAPKUStODUNGaLLsXtx28kPPdhf0ixzON5rTHa1AX8OHSXb/rcC1I4L2fRJisHp1B1VMu3tCHye7ItX2qJ7BGlvKSqZOSRzdkAqaB43eVaFq</vt:lpwstr>
  </property>
  <property fmtid="{D5CDD505-2E9C-101B-9397-08002B2CF9AE}" pid="52" name="x1ye=16">
    <vt:lpwstr>eJG7CJoFKlYuqEl6/VESzRQiKQHmaIB/a7xQe1nUQRiinXW7g/z4JqSvSzpZOrgcEXOAMVI0aRkOdfv6DjUObrcCL/L3qrExOnuik2j4ZVbpDsZFFE8dm1Dh2rhLG4AlzFul93nd3FKOJBDt5VG8VH0h4Mi1XNRUHpDGJO2P2SO6Bc00nPN+yLNK1IuGixhzXpw2c5sVW6ofxe6u65Zfwv3t0malrZMnF0tbffK7M2hEQNHgBcGFgchi1gvCt5G</vt:lpwstr>
  </property>
  <property fmtid="{D5CDD505-2E9C-101B-9397-08002B2CF9AE}" pid="53" name="x1ye=17">
    <vt:lpwstr>0ZzItzpD4tCdMkqBPct/RnVU331YgaXuSNnpe+zrE9mvxN0gfsk2+YPPZrBYLOVabIThkaNHuQzqnnmuP+5oVnJcotFtitjSO8jaDMty+kVR53HTEVDPyg8egON7gddAnf0RP6SO/ddtLF3PGa7tcvmnmCTvM8WXOSHdo0blV0aqGt0Az38QeYAYfUvTAcSbTFQYgQsEhnEEyc6uLS4yQpsjL01sN03+dbVq6coYIidVLMeEn5dZO0i/jT/TwQC</vt:lpwstr>
  </property>
  <property fmtid="{D5CDD505-2E9C-101B-9397-08002B2CF9AE}" pid="54" name="x1ye=18">
    <vt:lpwstr>+cb3GaMkgGIYxzWWW32yCFnsyaZbVGT65L9gcSUbqmWCXWd9ChifLgOzHf42to67DWoHp47KSVnaP22gGygUKuEUiy72BRMhpGdvnLJkHOhwpgmYzYuep+DjivU9QslfhUri3jFVLHCmRIzU1ox+D7IWgQuPO3pkfACOE9UQGGpfk1va9XqGq7S9pO8b+TR61zA4o/gGKyMiksIlhGryj1oNWP3/67FFmcQvGTxdHB9IZSyXqJ5BeFrzi84ISqq</vt:lpwstr>
  </property>
  <property fmtid="{D5CDD505-2E9C-101B-9397-08002B2CF9AE}" pid="55" name="x1ye=19">
    <vt:lpwstr>1GOvgUej7HIuI+oJ8GxNckADFwNJLoffh3m5hnE599fsrqTq5XStxNWCQCTj06WPbGY+47RTPAWj4dGLSZyFk9r8hEhA4EMKLRuyYCKzQWR2BMzqG9klMlMPO9tkYmnAsA8QcWiKGmcmuRSHC3N52/OXww0D746Si563xQrrBfKtSO19MDiykGjHKHNHOVaBN8p1DV6pb87rDLrOYyaHyYGsmQof+U0bw/XZz+ahpILkn4AtN0M1pB26R39R8fK</vt:lpwstr>
  </property>
  <property fmtid="{D5CDD505-2E9C-101B-9397-08002B2CF9AE}" pid="56" name="x1ye=2">
    <vt:lpwstr>uXqBV0nO0gy82c4MJk0jXjBC2m/3gOH8immydVWXmoqqDwk1MMdgw56jH+7Xur3MKRa6aHdTdY/hTVdlt4xZ9XVy84f1UP6e+LJTZ+nhsgqKJkNdyZJ9Qd4mdiL/VpmmnPIUHTSe9XxtVEa3or1hlXS3RBONPsvF8mNVv5u5enVH6DbvIrbT9hrEHvPfXh1wYAtdlcoeh8/FYqa/d5Gy2xiAmfWkCWMwcM1IiliXpDGssUwJvJkJULcUiZ3Jzgy</vt:lpwstr>
  </property>
  <property fmtid="{D5CDD505-2E9C-101B-9397-08002B2CF9AE}" pid="57" name="x1ye=20">
    <vt:lpwstr>QeT3+7EsGFfDjC1Sf6JRQfJpDT9rYKyNS7h1Vf9e1nJ9Rl9JA/5+WdPOOwcciSMVjAXR35ZKVsI78/h+8ZOAYkmESZWwyW89jxhL2WCSG6Bzj5GPm5uXMo9j+vKbOTB32xqolZRf4LDR93IpEaq5MAd8sahuamXq4kNZZdcE/fEOR7mX9flviIvSD4zb6MC/aPDaVAbjXumtIqvsLMis7F4NYOtoNY9200T8CYlsd59dohhzr+2myMsYGw2NbYF</vt:lpwstr>
  </property>
  <property fmtid="{D5CDD505-2E9C-101B-9397-08002B2CF9AE}" pid="58" name="x1ye=21">
    <vt:lpwstr>EseFKYQlMA/eUm7UYU3tW3gIGrJH/VgT9ERVqex8VaQg+RhhgUDGZVOXQWsedwQAfK4z8rKDV+pQOcr+CSTJzsq+zJ6CUH/UORWwoBLpnl07qww5AFWQ6PJvnMxAAcnz/b9FcNP27QiFoyiJqujPKZES5VsAJdV4GE/DTL+iYkQrm0ZpgpUXfuPDQ/6Kd2NWuFSjz4CU60l91Dt6IHX0wXBZhIKhpWXYi9OcaHHnyFa24BHPfrESE0eXNziExKW</vt:lpwstr>
  </property>
  <property fmtid="{D5CDD505-2E9C-101B-9397-08002B2CF9AE}" pid="59" name="x1ye=22">
    <vt:lpwstr>P3x8iRPKS13KN4SBysUpG/fMjMX/CEluNBcAWbwOhIil0LBvc9FE+AVbMC7DH9cR6A1sSPMRAbDHDcwQkcG7g3viE2OTOV/GvB0N08LwGUn10MqIwW4+rcj3XxwWzpT9gPaclBYIexl6Zs/ci1sAJkOymucylKmz90vhUkbR2q6oFq1h60DVEZuFPlpawgCIKhWUqMBUViD+r+Lcd8V1rOREali6Di9mZebrUv4xckDCw5GrC0cHBQWWd4ZHk/J</vt:lpwstr>
  </property>
  <property fmtid="{D5CDD505-2E9C-101B-9397-08002B2CF9AE}" pid="60" name="x1ye=23">
    <vt:lpwstr>/wr6WQg6032FC8crcLd3QkmiHd88HtYRVZQ7BRzhxqfxP4DFZXAGyD4Nky1+X+dZy0ahizKxwW+OXgpC7St30UtN7scytEgKEjEDrijfcVLL4M0Vb8eOKHO/nOo2JUZ69LYbSOHeulivARWVZE2VfVh6WyMN7mw/ojihnkceP9jAFNAweXv1c7D72ePD0+bIb4bJ9gU5k2UnxjQRmZqoUgLS8jnz0zZy8D7V819LC0h2pf7QZtq3O02ftd61uXj</vt:lpwstr>
  </property>
  <property fmtid="{D5CDD505-2E9C-101B-9397-08002B2CF9AE}" pid="61" name="x1ye=24">
    <vt:lpwstr>lWPgZheJKVazM3Rxa+L2kUw7XgJwuZ9Du072TMGUH4Q9Tz00nTGte1412ccLmRRT1W4DUJHBXAcQpbZKUYea2oHYcqX+ISlm0sqf2nepQ9skVSFsMPs6LS2yZ1E3NmoVrVdQCik2lCq4BlgEQ9SjPUY933RXjZhQbo37bPMoVnMpDlR/VVcW7VjWuv2R8GFT0h/9m6f6ZSCIACXxK/9YfmtmmoIf6HBcIJOAn2p/63bdsxLr5x5DISlQ6u+xyhR</vt:lpwstr>
  </property>
  <property fmtid="{D5CDD505-2E9C-101B-9397-08002B2CF9AE}" pid="62" name="x1ye=25">
    <vt:lpwstr>lSv1dCMQoA3n5xBw9evZnKlRjapIIa+xsGbcqUv21u57BiZlvfWv0B+4HCh+0Xrvu5AVDjiX7iDRGXnnq5BBqSs1ZxouIxjLC+afgoSIib4gG+myrizTi3pPIgxqcQK6j2aTIbjtTyvhVqvIuvmyaB0qPP/CGq8g19CcfvNKjdeWDUeM5NimIxvYZ4K9WZC6pFlnOdr5lfVL6Ay6cT+N2Bo7CwXA6tDe8zsNyEc4ZNsqbbwwFHte/3mPdpdzSQq</vt:lpwstr>
  </property>
  <property fmtid="{D5CDD505-2E9C-101B-9397-08002B2CF9AE}" pid="63" name="x1ye=26">
    <vt:lpwstr>ZyISRfaHRk8DQFjzolWUYaqXDsLf0IWXCZ0Fwhe99yBPmzItiPIx7Z9gxaNs89iMtc2zA1rR3q7XNfkWPs00Tj4u6Xqv3ody31qeHbhnz4S5wC7EyLP0GapWYWGaSavE9aW0jBkEYosZ4iImZmelVl/0POLMYRfnFjYSLbq9v5AzDuCl1Maoyfit59Cc6xCcuuJVFrKIxNsP9DgJjSVKxkK2SV18SuqVHFOYa49+T7Tf1RbH8TlcyQTK2ii9Xvc</vt:lpwstr>
  </property>
  <property fmtid="{D5CDD505-2E9C-101B-9397-08002B2CF9AE}" pid="64" name="x1ye=27">
    <vt:lpwstr>XW/PW0zX6t+6R4swK+5F843TBn7o0s9Xln0jcYQfk5YGDY8iw123/tobCalquDj3tGH6gyplRT1YbB9xHna1em32guRV6s/vcwEtk+1Pl7scvs0oJYEpUCnweIvEUMf8ReZZBUHFQxfLmVhp4oa+h94/N6uTRBub2GXpQj+KVjHhzcS+PQRgraiOUfyl3TsUidF3b16C+e7d7WVRG0Jx5Eq209U6e4vyMqPNKelXu/bezog6v+krNmPGcvqk3oz</vt:lpwstr>
  </property>
  <property fmtid="{D5CDD505-2E9C-101B-9397-08002B2CF9AE}" pid="65" name="x1ye=28">
    <vt:lpwstr>wHpsbfzJruiXEV3w8y/RGGqK9zaH4HcH/AaEWwB0AUG/VC6tevO+INjVwyih6C9iKzzPAaSi8l1lXUJ7ZCvuBDKCzUXmdL41NSKiLxImS3WTd+Pgb468ygCx133fuU+op37fy+h4+YoH2aYN9fObRqh/cEHfPRryaL7Ho1k37J+IlRTpmc7cam0em7bE/O7ETl5CHHTPEcjrp1HmR6a9VlsU21J8rZ8BMTdA9MQLkWsLQz94pIlJltOQ5neTsUc</vt:lpwstr>
  </property>
  <property fmtid="{D5CDD505-2E9C-101B-9397-08002B2CF9AE}" pid="66" name="x1ye=29">
    <vt:lpwstr>b/oheU7e5pMar6WO/Cwy+NENMic2RVqiLOHmkjjtK4ORbJbmuIzkZpf3DeezkH2P9i7+tbWlb1/PhpntuJddseuWlmVFTl2oGZ1R02vEsaM1lcIVl2ZczNxRMlAup6SV6S4Vb0gXFkIRtXl5my4naCNP9c9plZMdUiV/TYLIHu4Y1ljJaDdVDVKj1J/ARJqp/E9KQBGpPfKI1Jpe+6HFzaXdcPmpA8wWhyjdvu2Ux8xw6l2FvB2wKcLuqMvWsXb</vt:lpwstr>
  </property>
  <property fmtid="{D5CDD505-2E9C-101B-9397-08002B2CF9AE}" pid="67" name="x1ye=3">
    <vt:lpwstr>Qu2rd7bPbXxKDZAgUy7BkjRrcftPfsQGsslsQPU+Z1SCQy3rbrvRpLfyRLpwX7ZzyYntwXeKaxA/KRTT3yCQuMJrLFN2Z0RvY5s0NaGKtZ/sEeF5xPCH+L3AvJ37Ada14lJPF9TyBFkiJBI4FfU2OdVN+sJSasI61V7dQ+Yx0/Vv83kVfEIqRtq0OTpNQ4lgcd5X6DHQ0YzqrIaoPcgL9oHXGXIz5Dxm+H7ugWbibfKm1mdPQZDfVYOXPo1qIuC</vt:lpwstr>
  </property>
  <property fmtid="{D5CDD505-2E9C-101B-9397-08002B2CF9AE}" pid="68" name="x1ye=30">
    <vt:lpwstr>BErbqXSD5GfPh0hz7dWW3f33PHNXjlNR2rEdNi+f2XNL8/aVMbVwcFn04MzeKl3rAvxSCvhQjSnleErQD/NGTm2UIaVQ5DCgBmQpqDwh65A+z4HCSiGWMkN8gM+h+jMTb0hj+GgguIQ3Ad/VMCkJQVefOZwvG5yJR/0sFcuKKrXgjFB7IIsa0X48TZ5XPGHhuQD7lirOBvLUINg/SXAvto/GUaKbtYDm5ggf+mGk2BqfKbQRh3jnqfKJrsM8xjA</vt:lpwstr>
  </property>
  <property fmtid="{D5CDD505-2E9C-101B-9397-08002B2CF9AE}" pid="69" name="x1ye=31">
    <vt:lpwstr>NJYqEuYEx3ua91v9sKU03gbU29ugrBx/fwxD+E5pPw8svnWcF3+DbNIyyqdlsPlSgGdOCzsKUWasBfa2RPWhTxyryZ7FyG5prni5eldyyRL8U4S84+DJWvLEhhWBWxqspO4SpmrLcQ+I2b0m/S30S9l6REiRYM4zRdIiw1Z8iJqlYdnt/B5yztEvwOnIYNUy8kO39PTXq93gC3ui0D4M2gsPphVZWZYrDfXa7ePJQ161rqpPeEaNxjSBj/8j75H</vt:lpwstr>
  </property>
  <property fmtid="{D5CDD505-2E9C-101B-9397-08002B2CF9AE}" pid="70" name="x1ye=32">
    <vt:lpwstr>uvCtw/lJFOqLYoBrEy+90aGVTsdRct1zD8+nA3FiYPUKxs87Nw6LAN2wHjj6ezBqd3+sIIhGnXU8CKxLQ4NdMM8auxovDE+LPTpRrqXSuxsNIeh6K5vBzYFmOdZDzsQeVi2M93OnNy+bMG5CkCUWjwm+c5so7tgvbjDjuaUgVUsWgO3M9o/eFY5WiD8T1Ny/Q+nVUoZQYDGiYo0oJh9t1GvgtyuI2H45//n87GwYlbCJ7j3B2JJgJfNCkOkRSgc</vt:lpwstr>
  </property>
  <property fmtid="{D5CDD505-2E9C-101B-9397-08002B2CF9AE}" pid="71" name="x1ye=33">
    <vt:lpwstr>id30z1PeZ3zIGxANVRFir8TtcoNdKF1dNj97PO1Z4Bf3ah3xtKBf/iQwVo99tyIBV/F3CSOmU7voufXyEutHsieZfsn0P9jTk+SJzysWDgSansnqMI1NlE1fJH0IOj1NLoV7+lp3kxu8xGk5qIQT8U7xbDVhi4NZ2HwG/1jrUtazRSpqOxrvUPn9IGozvC9PevrZgf/WK/BuNQK4qczWSh83cRz5ecWWFD5SMFErogvp6MBbYk5Ca2yqM9shF6+</vt:lpwstr>
  </property>
  <property fmtid="{D5CDD505-2E9C-101B-9397-08002B2CF9AE}" pid="72" name="x1ye=34">
    <vt:lpwstr>g6O+MlhtglijVnPgye02+IdXTp/eEcduse2g6NagTY7fL0noU5L9CjS67KF921iTVwu5oD7G//YkIIa7YFQyQf8oQkAQlGPif7ErjbKzuA179nQQEMg+/dRRkAqJ94DNEzmQosBD1/1xNmWRjaH9svTH4/xRG/xXE3uDXwt6EqtBz3Cf1kJtBqFEM6+PpD5z7oYUQqSf15Y2n9lA0FxpwTFYCwXMzpv5pbk6Hu48zyq8Q4emtdT7j9+d/h2Jk8T</vt:lpwstr>
  </property>
  <property fmtid="{D5CDD505-2E9C-101B-9397-08002B2CF9AE}" pid="73" name="x1ye=35">
    <vt:lpwstr>hiL2oJQ6h8rYMjgTXuG5V4HxrK9Kz6yOe8cOI499QNfkIDYV8Eb/5ENK1dxy5/ezbbG9Jkw9lf0jk1FeHMfvilJ+IWlpAAL9rul9Pz8piJDF3kwPxee6lE3NG1t6QXgEVMo5AjvGLIfsWDBFNb+MhuCEY1g1lcV9CUKvxCTwiTFOxtK1Bba33v8MdiljGIBxxDdt9pOUzmxgO5shnYyC5Qi6IolNld1xTTzzHe2LYBUlO/aSbcIVS77W1QgYhlW</vt:lpwstr>
  </property>
  <property fmtid="{D5CDD505-2E9C-101B-9397-08002B2CF9AE}" pid="74" name="x1ye=36">
    <vt:lpwstr>noNX1cI3MtVHg8KFpy/R+jRpviXBdiQhB5Z7tfy6uYoRiMfnrEGSxwPV7aMUQWy4T1Dqba7wZoisHMyNBG+GGe1+/yr5TN7Bmb1Ile5jX8i+izeBaUOZfSb78RxKxo73N7Veicu5c8c2fO0BM80dhxZzh2pV7q+4Mhce65wklCct7ieioEKU6lGZTPz8gFwR3DS60Awq3IW5NfTUzojWToW/fKpGiC/SdfWB3AMXisK1GCz9CxW8r15hesJRf8u</vt:lpwstr>
  </property>
  <property fmtid="{D5CDD505-2E9C-101B-9397-08002B2CF9AE}" pid="75" name="x1ye=37">
    <vt:lpwstr>p9Eq/ioaaqEXJpfU8GVwWCyqiDMf4k0JA+A9N11z4PWowF+jNwfjWlX8CUYS/GjeZk+hSwQM7t9Esjbl1WWAZIHMn8ICf1RGYqK9jJ90azlo9BxpxYCCn66sciMTCWEdN9xA5bVtfQUjMvRtpzPnt7C5p66blg/PNvLqlEjE055Jk2KPLX4KislU1nuL8pbACD6MIWLp+yz8E7rhx2PFZM71esn2pCIe7U8PKceUxifC3F1Dm6tCgLGzPdtZgIB</vt:lpwstr>
  </property>
  <property fmtid="{D5CDD505-2E9C-101B-9397-08002B2CF9AE}" pid="76" name="x1ye=38">
    <vt:lpwstr>ozJ3v1z9tIOQReNjRAe0I+8JXO5fks6OwRPDeMcZkeQkqZaJBAwqLG1iPewHsQvlzNqDHp34aQJLR8HGE9Rn8e0lzRnIq1SeCOUfHnAybnbN8uxNjdVmUP9chs+ewQl5Twk4Gbe7co+HEZrSVMHwvGJiZRxfmgr6UySvjwM9TQ+uO4rranYtw6TqhW5xQfCMvsy5+sAB9ZVumXlqnMO6fB1oZBjCd0cPTYbUhPDS3CpXB/QfURV4WSA8/8SBDGZ</vt:lpwstr>
  </property>
  <property fmtid="{D5CDD505-2E9C-101B-9397-08002B2CF9AE}" pid="77" name="x1ye=39">
    <vt:lpwstr>UjOGZDJl+XiXNXOjpKhKRrFS609z7lPg7BCH5Nx/35mlcxTdB1QxUMMIEB/q37vrhAc5fEBMi4E5qXkuzzDC694+L1sZmYlM2UCwqi/hhv9tTryUb6xNl78IMbHbfOkAKUSQFSf+9W4WgeOJWVgY9mwwJGKYv59/sT4f/YVNqM7EiUi6XIUjBXHCs8DlGHhvspKTG/rJZ3hgw/txOKM7o23M8T0vFXWR8vIWZlm6lqmDOTFkwcy8iJSIXhgjPkA</vt:lpwstr>
  </property>
  <property fmtid="{D5CDD505-2E9C-101B-9397-08002B2CF9AE}" pid="78" name="x1ye=4">
    <vt:lpwstr>Hq6BgvEaMOAffdtPogX4+h076hKx5LrhZr7RIcV+O05TdRZhHMxOOe1+gWi8oHhyKsfhegibnjXckkq3y1m5SKZrQvTPhRTGyT/FZpVyuvkt8KAEvXwKC64PafijbX+6PEn4hpvNUJ25VhpKzhrMizBr8nfOSNDBVVSTAkm2aATCHg30zUEIITkgA7T2k42BlDLXvC0ugQ1o6SWqQ4SS5guaJP1FwbqL1oPT6gNyITKInxfXwlk7bIk5heVASOg</vt:lpwstr>
  </property>
  <property fmtid="{D5CDD505-2E9C-101B-9397-08002B2CF9AE}" pid="79" name="x1ye=40">
    <vt:lpwstr>RjUMUBFUTUCYbFQ+bkDvxngjTRC+bKyXQI1nsNlBMcNRyCYQxnFkrToEZnSsksZ/4KiK0ZLzPP6yFofRV8Tfei3ZSpmeoYD/zQTiCA6GSv36VgNoBWzS0Y1jvNa+YfDCGsMP6oSWQYP5EMpYs33lCVpB01F85Lvpdlpyrm2+iqzdfRVGZJn0XYCbF50a/iMolHKjRJPfivff80ClNNcf9wmTsNgyaQ4+bvW/YskbxHMjSLdZKQja28N+CX6XWeh</vt:lpwstr>
  </property>
  <property fmtid="{D5CDD505-2E9C-101B-9397-08002B2CF9AE}" pid="80" name="x1ye=41">
    <vt:lpwstr>ice6VS5hdrqhjCTmA7zLAxH3apWJt9NZpqj7M70tNHGBdElNEM49N8X8nvEYpmmP3nXslSShbtaG6B8kQfR7d+HH6rYyXd6pZKpPx1V6joFosjkBiEP8QzZOVPzm4z3f9TSox7fJjHxdFdmFqabPAXRnTBxX4JqzK89kAdHUTT8LVWknx0M4f3ZskBbE6+Dtmv73gjZZskGkinPSzxpKg2GnAvcTYnPrb5w6MsGoMzHhgIh6mIGE3MKhGJKMWRT</vt:lpwstr>
  </property>
  <property fmtid="{D5CDD505-2E9C-101B-9397-08002B2CF9AE}" pid="81" name="x1ye=42">
    <vt:lpwstr>ux+exkO5nIYS/aqD2QQJtlB/+bxC+cAMFBMcpBqfZvwhBRc+QCAO4jvSmVmp4YliXCBuXGudyBQM76nmVt77SxandOW7H8w9CJtlJ0Obk+PIuTreoNucigfsJ2tEDzPoqLUFeISqTFs1/ry95J98BDU9nSOxgLJltT0BbZ+LTtK/gLjwihJh1YYMVenP9I+lWu0HZ/q2JGywo09kOcW5nU3FxpIMYeb8suOxSWUnbS+aQsHcQWoVDvhMzfFif4P</vt:lpwstr>
  </property>
  <property fmtid="{D5CDD505-2E9C-101B-9397-08002B2CF9AE}" pid="82" name="x1ye=43">
    <vt:lpwstr>G3JYWP750+RwN/aFM8ssZ0nLNxji++M/rkh651/zf1t08CU8OpDEFty3xjuwDrb0alnjzGRKIJsJ/sL/s5T8ieS+WLpDwQ19Qf92cb6rg/ScojWRFLHvwp2gjMrKAuMRIPBy8lOptyjufqH/YlW8pGT5/FHtlUeDbzCTOglelaIzHyo57kQvz6qaLm/s/fHv2htjQsjuD15Iaf9YcHfnAWI5/0YtAJuc4KbBeQDMbISzWUw3k2ee9ja1/y4sams</vt:lpwstr>
  </property>
  <property fmtid="{D5CDD505-2E9C-101B-9397-08002B2CF9AE}" pid="83" name="x1ye=44">
    <vt:lpwstr>+Uk/9DDaS/2WbeH0OgbKs/67P9T+oN4bVv7xEX55JH7IJf8n/4mV8J338gb7hTil6wUnsR5/oIdl6QEQgotuXuwvc8sqUdhh8zt0L3lBADOP6qwV2a/q+EH/aRElCfwJ92Vipk/M2N02i8Te/aJfYrBk00LjeFtZKhAMT9zqnaV+ik8e4A2uvFY4IK5f9OvxaYkdwNO0ZF//zCJbzvCKN6kjVOC3NXxf1a+Ex1BavpSmBzzFGxqkPEkwdcjE/9g</vt:lpwstr>
  </property>
  <property fmtid="{D5CDD505-2E9C-101B-9397-08002B2CF9AE}" pid="84" name="x1ye=45">
    <vt:lpwstr>p3KsOpknTs95AgT4dbWmwSEJ2SXHkqMf3PmfiDvG8mWsrZXnh6tt5+mvEbjL+moqa+pqX9m9SJd19dLeSQu9gi0+NCj/Y7fYnEBBEsX+1C72sw+EFQHKZT3SaZV1RflW0hWciPihYcBYQA5Wq0y0MA75CzGa8xY0L3IokT13eE3rg1RwC9L4xCQfaqE6PwiZ/6+Xqf25R5GGrC39BWqGKrkegrVNhNcVMnkcUQDkEksOIy6TGAtFIhGMapdnoWR</vt:lpwstr>
  </property>
  <property fmtid="{D5CDD505-2E9C-101B-9397-08002B2CF9AE}" pid="85" name="x1ye=46">
    <vt:lpwstr>g/IVIt7qwGMg0MVE+iTn26ZcSfFGa1e87KVYzACT7MdZ5ZHXOFCoM9IKLZ1ib4xOxD4JRVX5YMstufNPszeB+CL7t7rrNDjnfhF4gnc/NvpR0ku7zrOFGJjvLlLxdLbC5u89DzpcnEVQNllyXLmha187cen2KQL+XDm3yThX2EFynTLsP/nInf0gT7/WoO5dk6HnquPq3VpDFq/F3n/FyetSHdIlfOZp0ZpaA7jLWa0q7Pim7RlGF/FcZlOqg0R</vt:lpwstr>
  </property>
  <property fmtid="{D5CDD505-2E9C-101B-9397-08002B2CF9AE}" pid="86" name="x1ye=47">
    <vt:lpwstr>2cjlC8OdWzTD1YIkzAN2ouOna0K1R/th07r5q740mfYaM0a5Xlps7uA8j0YxtUfuLRXEUKTtzogRbglrPrkVTMcnm3uyzOlneicvTgBrd+/DXQUr8r/vivdpZwY/oy/em7KTv+6r+omc4jvIv6azMKcc7dBuB6eSsujAExoy3Md6+VEIEDFYlRpiYcijh2mKoG1Ep128mc6V/ewpbzZlfptKXPB0HG8SVeeoPJKlduZ5362qqScPUaFIfmpXocH</vt:lpwstr>
  </property>
  <property fmtid="{D5CDD505-2E9C-101B-9397-08002B2CF9AE}" pid="87" name="x1ye=48">
    <vt:lpwstr>iqeB15vQ0HFZlqUuSyCUKAagcsOsDe45VY/U5vaExWLWpr4d6x1lbSGdh2oH9yeNgMFb4WLkfFxq5sWOxHdzlzu6IjOhlbBsqyMT+tOkSwRZLwkFuhQLCzwKA3fusKzp0cNnb7J0f0ouQnMrPi1MzqRu38tq3tlNQ62zyKpnTIEhK97Q2LPqNo5PfA3WJbXepkY0H/bJL2dw/my9IKwybfF+PoiiWW9Gdpzt8iOYC9Ou7bpkND5VJJ1oqK9emFG</vt:lpwstr>
  </property>
  <property fmtid="{D5CDD505-2E9C-101B-9397-08002B2CF9AE}" pid="88" name="x1ye=49">
    <vt:lpwstr>T7p1+HNKdEifRroq4Ny9GBAEL2oOqcrMQT731nIhpaX2AfXoxNJayEwon8IHRANEfHZsoB5jEJa/DAKzrWp9cIGqbQG7M+tM8pk3jEUrNqcCE9VSKpcLi9CRkazC+ojRDktumEl/K92yFPr9CSJmK4UNZmfeafKqh5qdGR5BOClPPv2yAJ+tcZ31jyTgM0tvVOzNz3k74Q/sO4sRQ/tosD+NelA35/C1BEQLaUI/xo50pvtuUM2tyN2k+M6vK2h</vt:lpwstr>
  </property>
  <property fmtid="{D5CDD505-2E9C-101B-9397-08002B2CF9AE}" pid="89" name="x1ye=5">
    <vt:lpwstr>QjN+fkQAugOdV4NtUYqusuLScqyno7nCTzO6seAjKG6+kUqwk1TUq9C+lFwS4S1jz41zQr33ihmh9b6ku+w/IMFVr45CD9Rnfa7tarUpXkno+dKGbSvE+WlLwYPPnR89IWdEoTXPaw9pGw7/yFwe1SWgC3Nddhgd7FuSxGNu/RrFwSsvGysm0IDfXkGzmhhSiWuinixafDYiIZi7wj6u9qJt+hPoGkyFryImhGH4AZTnvRk8bp1WfEZzNUizkwJ</vt:lpwstr>
  </property>
  <property fmtid="{D5CDD505-2E9C-101B-9397-08002B2CF9AE}" pid="90" name="x1ye=50">
    <vt:lpwstr>GkPT2mld/DzCO0L/2qNkCXBiOE38gp3YGADd5EMLkIpMUwme0m4J/j6r5izb+/XQreiNO7mrSFPgNr/FIyhDzKBcAOGUy+qo0iHiJg129kc0zDhQ48hWwsUX0nT7NGxuQP1KUT8VTaDM+lZ/KlI4aM9uOqi7/TtLPEQP8jyWssSEhoCV+1d1/n+tYJygZaoIi3oaNDEGmrJsozxu8I3u1rQ7SXUVh4vNb8Dv8R7sDBYXjAmm/l9ARkR5Oucx4gC</vt:lpwstr>
  </property>
  <property fmtid="{D5CDD505-2E9C-101B-9397-08002B2CF9AE}" pid="91" name="x1ye=51">
    <vt:lpwstr>A/caXOO8MvhSl8PkmHI64qCUEOvnkPbWyXUbD6cEp0dvGvYZ2aQe8+V0R0F2sIulu4qY4F8BjaqVlsIcpG2vZZ0xF1RreeNvnsqUTWJFB3+08PBCMmrJ1/0Nwrr9Keu7qneT6qamZ1duc0OafU04NKFYG7780pZUUeuhkMkUURb5xc2Ig1D9czWHzJiLgPj8V6m5lkcRaGS1DF5OIADWUjjxpqJSCR92JbUV5xN0AoHB1XrkSto3MAVC1pHN1uP</vt:lpwstr>
  </property>
  <property fmtid="{D5CDD505-2E9C-101B-9397-08002B2CF9AE}" pid="92" name="x1ye=52">
    <vt:lpwstr>2V8BYnoKh+mM5n90bNdx+FeDaSBBmYuohJEFXNlBeh/b4dluABnYIPQ3XG6fE16VGkxYmnvOqI04UAjBg1qUemxsQ4O88yJUoRhuOdyztdNLGdM369qfhJ5I0JX6zDvDC4YOYHUrSPjU8u7ySFbR6u8ayiIf/jnOCuV+ncBMecM5Bv6FjFU41Y90yFqsUQbUy2cnyHY6H1s4hmpu5MFS6oP89sQyBp0vCXCTM8OLxLLEMLerjH6DLm29uaAEu+y</vt:lpwstr>
  </property>
  <property fmtid="{D5CDD505-2E9C-101B-9397-08002B2CF9AE}" pid="93" name="x1ye=53">
    <vt:lpwstr>vo+9f/CVfzTKEYLsiLhN88PtxdL4yOFBYM1LGyznmynU/Be5+Yq/RcoqKd3sbz/CckuwqxsA2bvgbdiEzb6K5rCXUD/SyG+TAtz7gWTvzfA+FbMOD8Fe3vRDtGM3jgPt1wq2oZsxodTSvxs15d++xXzAPt7P0NkdMtNpgDQWbrR4nYHQAHNNpujipy24xaXcAT3AdEl4R7qJzrsy6yOfiOVc5CccFd8jGc59XUC7ucdfkMcJTo5dOxnfmxfVZ3j</vt:lpwstr>
  </property>
  <property fmtid="{D5CDD505-2E9C-101B-9397-08002B2CF9AE}" pid="94" name="x1ye=54">
    <vt:lpwstr>98n4GGcOX9L9KwKBF077F28S4BIgV7nuLYhgT/zJEgVMRkCS32N/my8lFRvhQceR7xw3JGabu35PI3QSVfJ6LEIqjyAwOMhTruIVAcgAHrEd8yTl8o1bWVxaN5poIyYgVhaX4M72DVJzlpwUI6Joz9JtafA7shM7Q6hKBmMi7g5ZLb77zlw0Q10ELFblez0z5BCT/6w7fh9qm+obnO/O8r8C0TJXE9tb8sO/ia9DJ2qfFH32OqvI1SmQ4qfNgY5</vt:lpwstr>
  </property>
  <property fmtid="{D5CDD505-2E9C-101B-9397-08002B2CF9AE}" pid="95" name="x1ye=55">
    <vt:lpwstr>omekAuyaNmABGipCQqHzBdPRkdfmpWHuwY9Hr14c2f0A013CKUN+zNM2aw74SsA8/jLCOK9E2Pqe+EICrmCIZufwG14rq4nRq7zDVy3iYfm9Z4q5bBWkwwWvjsiFUqqfAYsmQhA3iwqED5rJda6xr83avNtWgEDVgKND+kZpowNMB3sW65gikSRMyWJpFLN4uV09rYZvS8PijLldh7pbbZkKKjvgrkcYgOZZbYBVgu5T4Qvn1gaiL+ZANOIHAHa</vt:lpwstr>
  </property>
  <property fmtid="{D5CDD505-2E9C-101B-9397-08002B2CF9AE}" pid="96" name="x1ye=56">
    <vt:lpwstr>ueqXyO8vkpYjYZelmpJTyYqVYxopFn/IQXz9rhoeOIK6YKzyyDWBZxbtJD9l+AJ/ewrvfyG7e5L8qmajt4mHX9qnv9iaaRWGruzVnfeGWLj2/kIymH8SMfX75CcQnyYZgVfqiXDD7ltRSEOOprVjjmuN1breVHjJlrJxigK2xf0yQQOXpa+VugGaRyurpT88RNORrgXrx+eUF7USqvm7ThonkCmb+msixkcYrUoT4mGKxwJT8c8GKZ23/5r8l5A</vt:lpwstr>
  </property>
  <property fmtid="{D5CDD505-2E9C-101B-9397-08002B2CF9AE}" pid="97" name="x1ye=57">
    <vt:lpwstr>SGNc4kTvz74O8wunmN6wn2GYEks1jLgxYuKbiwNME6dQ/95DL40u57EFDm59VpCUJWldIgpEgG2H8AuhYpYeSOSrPC/CAbosG8UDkXGZkt9hhPUqglK+n/O7VmO0F1OboLOvIUlP6o3S/BqfIE4n1bOa7SkqMZIXZiYU/8Q/gWzYCpAX2dPaU4F+5wAdBGTYE0SMmO1gHHSVdPu8gkY7zLSIw7US2GhVka9Mp5LT+lpOAavPKecCfiUlCRklERb</vt:lpwstr>
  </property>
  <property fmtid="{D5CDD505-2E9C-101B-9397-08002B2CF9AE}" pid="98" name="x1ye=58">
    <vt:lpwstr>1fbija8nnrcJCeoa+FCI2EC5ez4pxmmCQPjRmAKfhMZPN9t7M+JrFZixleJYsUIBxf5x+FW1GnE9WFjXn9F1w9dc/w2leVetMLnDX+wcZNQJ3Bnx/+wMGmcPPPPEuxCuQ2lue63tYeMxHvzwEJHJxXeWikQCGT8QEC+dlTCBHz66SMw1Yi0AuwR7oUZhMkffYErfrzdjTzfoVHGfnPmmOdsthj+n4F09LNg1KCgzAnGOQnM4fwOIzPCPmhiRdlD</vt:lpwstr>
  </property>
  <property fmtid="{D5CDD505-2E9C-101B-9397-08002B2CF9AE}" pid="99" name="x1ye=59">
    <vt:lpwstr>8p/K1lmV5vVyzWFHKj0mTyWHmck047l5MFgqQipa+2egj8dguyfuCnXMaFRMSiBSSbIGaTDZfzV2Zezx50uIAYzKDreihjb+B/Ue1xFGf1NqzjaBzN0K4LxZILi/iwnRZa9PUAYyoVeqgyfb3NFAb7+r3Dp/Vqz6awUqtHUu0kthP6LUeHQb5j+am2xfkCmkjG5CchKMWkj44QWrffX/q1qhOYr7VaQxpLHrH2SFGSuWwaPR/ucyoC1FCxdK+6c</vt:lpwstr>
  </property>
  <property fmtid="{D5CDD505-2E9C-101B-9397-08002B2CF9AE}" pid="100" name="x1ye=6">
    <vt:lpwstr>sBcMtQT+O4Ih+KxDNs21IAJccQjnEavevKg7aRP9ILoBAC72ntHesDAIDAJlHhZvwNzptMresnE+e2+OmYYZR7kzxpCFmV+qfA4MUdWOMPaZp52lWxn3ajhbEcqrkzp5KKMsJqVf/if3yEaP2+2yLYOUKyIPiuGDINmIDVZOwkt4d6OkHKzyG8wFbujvZ20i0AvPyGPSenQxCj4lLXILguDh23ORYWzUZtJ4MVCiVIioMiW9fEevVSUKXKY5F5N</vt:lpwstr>
  </property>
  <property fmtid="{D5CDD505-2E9C-101B-9397-08002B2CF9AE}" pid="101" name="x1ye=60">
    <vt:lpwstr>li9Hg3+etFJScN7A+8Mz/woVdoSploPD8vslSrVNvHdDcMgiRJTs4VOtSXEcinH0GdHylRtNTrOTvid4rWwbwpAzpDNRN6u9KQYi+U2pS01OxdeaCbH9hVhN7x5ci6IPVoEZ2lLzTDjtnpYRNTDACN8atgQo9AnuC505WSvrtn8K0kCu6mvRyDEM8QBCpgBTSdfhypDyfpHXFtZsUF0b6Ql9n5rFIsEiQ8teeBO9n+eSRTt/v2VE7KGytO4Dgga</vt:lpwstr>
  </property>
  <property fmtid="{D5CDD505-2E9C-101B-9397-08002B2CF9AE}" pid="102" name="x1ye=61">
    <vt:lpwstr>/pwK6Fym9hR2vhdqFQyW14sHzFRC2+XH5swQ/DdIANpVuw5Bk34bISSS23fPMnUb6cecS5sX5A1L943gMOqqy52utiJbNlD4pcCmKeYi/GcTkl1buaZzuquKitUJIAF+SwqD6aJdLQ4wkgfqSeuVoeqi3/FcT/UeAyOtor3WMeAW5YpwnrmrcBr1YeyC82BxwUnuY3JOYpWCjgcr3tvsQJgywPxehvfSNrkaj3TJm13IO5Z7kh4qGyKwCWJwAuq</vt:lpwstr>
  </property>
  <property fmtid="{D5CDD505-2E9C-101B-9397-08002B2CF9AE}" pid="103" name="x1ye=62">
    <vt:lpwstr>C1dazO0wfqN85nSBi6GolXs2hYikBepUVMrWHXiInz/NcQYyH6YpaJ8BhYEmkjwokV7FznpROJclyXJSAW78gZe7lmB9gchJNyfLjhoroJvS27gLeUILeVfUL2OZD80yMCXC20gMeKYuSjQf4EwK04nXTeQfAlhic0bCY/dJgErB4nvGwRVF4n4+uRKL0qlsIRznzyxUgU0vnG+aXX+xkvP4E7p/zNwxM2u/ObJJHFNq95t94PIerrcP5CHl0oy</vt:lpwstr>
  </property>
  <property fmtid="{D5CDD505-2E9C-101B-9397-08002B2CF9AE}" pid="104" name="x1ye=63">
    <vt:lpwstr>doNklzFo+J0cbiBQMDdDOyVrCoRk7Ivt7HE14wcYshTMX0nxH4X4mVCqQmjy640PyVK0FN1pW/lDY31z1TWKLApJ4T7bSG62fMVZBprB9v50XlEvCDDxsO0UX+Fw0iEIOQJuAVs8m7E0RGbVGN7/zclDSNOlfIGN9kPg6pbNHgN5hTyp9VayFsAY5E4f4JSTtHA52dQEyBDj2VgxGz5aDGy7cAgr4xkV5ofthjjajbC21nroALRn5lHqmXDKjut</vt:lpwstr>
  </property>
  <property fmtid="{D5CDD505-2E9C-101B-9397-08002B2CF9AE}" pid="105" name="x1ye=64">
    <vt:lpwstr>ir6BxBNhcCweg2MdQylG/31AR9yM6JEIEAcBdTxDUVbVp2YbU0gtdu4dk4R9b7GldoSOxpZFluqstyFxdhmBNWmHSkfCj+3JKCfjmhFQ6M9mAaUXAXUr5McsVldJ6myYSSH0bg6KekQhGQvMPcVejVgnB/gq6jZD8mEgb5uWVE/vlbA/+A5i69t/wveVcoe1eO3Pp1FmsXv4RYRERViTWvnUortM/zuNQfG1y7ldLsz9QHwGEbuY3yN5GViSWy3</vt:lpwstr>
  </property>
  <property fmtid="{D5CDD505-2E9C-101B-9397-08002B2CF9AE}" pid="106" name="x1ye=65">
    <vt:lpwstr>cIfa7LObHuTfxTu4qpOc3wBQPfEoiad0rnxG/bPyjzNMdXjWMt9vnDyqGhtwfNaMpGnYPWuupIQsKTy3LfXHo35s9ee9dqaix6clrrGO3kj91HbjEiopuKeexvL8GFckIEzb+HdRHVelcmwKJz7AA/SXf95rY4oRw1LOqjBkCxW1GMfNG9HT9WukVPZsEauR3pksd4XG6LjwW39A/o+X+eoYwII75MP2IoMpuOL/vg4mGedNObn0b1sQe4T8KTG</vt:lpwstr>
  </property>
  <property fmtid="{D5CDD505-2E9C-101B-9397-08002B2CF9AE}" pid="107" name="x1ye=66">
    <vt:lpwstr>3QkTIpa25D4bqsoZc6cbaVfEeIvIF0rXZsygM0841+lxWJUDEZSkuD0yaGQzpXxrf8LxhJRUfPMepaU6w326NLbPs8SyHO2XRL4R9HZ7HeKhhF0QdigNsQd5cQZkBwd3n6S++so/b74Zy912pI8g69bOIeXihj4JBNbyUFPFqdBgjfhVXLY5LOJyUb9JQXcC/d8diOnidT5J1yYMFlXtgIm9IfYfP8gHzg7lKoM1PXGMndes6UGNSoY+03AIqp3</vt:lpwstr>
  </property>
  <property fmtid="{D5CDD505-2E9C-101B-9397-08002B2CF9AE}" pid="108" name="x1ye=67">
    <vt:lpwstr>Pn9dtGMOkfsgl2eHOObsVdfajyhLEVlHtRv/hVNOEqzGsq9u1Wk08W7aWHcgql8FGDVLoeJIrVfPOZjTENuFnHTx0wvK8Or8h7VwuWLMsIz4L685hgrkDECpA862NPDN3Ak4F6+q8oDup+DdC5mzQm4800HriuKVH92fvr2Zo6PeuDxkzehB/beeIE9UFOgv+7+wwi+z0q/UbRzcNB4dgHDhJfOvnowApm7sEWqeCDXBXC20cCry6AqNN2Mj8HK</vt:lpwstr>
  </property>
  <property fmtid="{D5CDD505-2E9C-101B-9397-08002B2CF9AE}" pid="109" name="x1ye=68">
    <vt:lpwstr>F8zJ+GFu3oeqKrH69TWJ1uCuYQWHcgcBXaP3tFi2v/cF+WQbc6zvhfwpTHdwMImXbtc89X7fbtA+EdlxKPLVB3mQH/TjesseNvdoI/2RTGUoBFwrnX6LYT9WObFH/M7UKOVZlJs56cZ7V+l+dtJ3wGma2yqSWolh/FMeywFYSGZF73iNCL8rKMwyW0oLl0jHKnXsZNfob4VJUHyPSg5CxDJiSaSLW8FQ974j7Y+Qf3u2j47kwWsmUVz1xLpPAHz</vt:lpwstr>
  </property>
  <property fmtid="{D5CDD505-2E9C-101B-9397-08002B2CF9AE}" pid="110" name="x1ye=69">
    <vt:lpwstr>BAL7SN2mJjHygEoGVeMbdOHTSLMijdV+WMYzXNbNYyrau8+szjJ9Wi0YqkoovNBMhoGqE24sc7ozlPJbItlctJfcxv338EGm/33WLhdl4LItepLVF8xqIUHd2BBuKEfQxf189VLbxRNazSbNW7ezPm5sYj+Aix21ui/ruTvjHrRR2xjhjj1vhY3fqlMRNaeg2+ooGmNFPEGvvlp+B00LEZIJq94WrLZyeq7LXeqou+CMLfy+1ZoLANSS7FNGRw2</vt:lpwstr>
  </property>
  <property fmtid="{D5CDD505-2E9C-101B-9397-08002B2CF9AE}" pid="111" name="x1ye=7">
    <vt:lpwstr>ZyodKjIve733IPZ4fpN/EPvMbo14rvpLzGzgjiB45IpExoHGKkgldwBvVR3Lv8emaksdctSbSCvArr74xBUj0yj+sb1d+2AgZOzL3mNFdUyv5QrM9y6wjgk4mzf/ZjIG3/sxomjfweVLub00CE2kEFoTD5tZCRk1wpwgTMW82LkJBPHpMIuCdZy+7Re2/yz5DslrT6iBpuv9z9nQYUMSDVaoND7FFS4mVszzhXaAvTXsW6l7MDVvzJd2ECnifoa</vt:lpwstr>
  </property>
  <property fmtid="{D5CDD505-2E9C-101B-9397-08002B2CF9AE}" pid="112" name="x1ye=70">
    <vt:lpwstr>ufWRihAX/vdFyiXsvfqN+m/nn3npjK7DF1pwE/+6Wn0+eDnSh6Cp9GZR1buPEPBilgGURK5caKEDwHX1V9ghrBjAuUL07uK624gTCXUC9ghOwO2n5+k+gBG+vufAlUDPRNC1WBInkoJwJmzehnLN7TVsVyxUzjahTKScYgRB2zj6+PC/cSEwlh8b+l0OP+K5bAwTor9+Ps9AjscdSbSRNkeEoxCmH9a6bVviEUaQOVj/Y9bVREzvnLuJVMVV/3h</vt:lpwstr>
  </property>
  <property fmtid="{D5CDD505-2E9C-101B-9397-08002B2CF9AE}" pid="113" name="x1ye=71">
    <vt:lpwstr>eQOHa6Pb9hWImis3GQpejkrAIDgjFKEIpByR6kidFVxLr55We1AORDq1sMBHQ2EFMUVdI3hIhU/GD9iVRDzJbF0jftpi2iF/aQMG6LaF0h9cLNuG0T127UkRsuHAfTqH9HZ77ng+82+VON5NsSoyfzjQHNgLiD3YzgvI+vrQls7mkqby+qmfH+487TTnwsyaGq2ioCKD+fwmgS0WPXxRjmQp3d46Jz52Cz/69S8VxjMfMNyfbypvM6O+si+DPGo</vt:lpwstr>
  </property>
  <property fmtid="{D5CDD505-2E9C-101B-9397-08002B2CF9AE}" pid="114" name="x1ye=72">
    <vt:lpwstr>gf/0OjRQdhd3klBpTIAhijoIyhg3FE0MIWorXPEzZxpaHZ44t97al2RBjoLWeNAYYggK6Nl7bCaFcn7v6FNGEO8dMmgPkU56cNNE2UZWfBVcU2CE35PCPj9TyOXJUE2vchpYJlB1L8lFSGrUqWZr6OYDJue8Zy9eSyEyTvJHeSmQ/UKk+OURG+3ou5z7OYJohpMz9Dj2OKm897rBdo0ZZRkeSDcgcfSL8qDVkKcb0hFsu8u5s+wTW/QJnzdoyLC</vt:lpwstr>
  </property>
  <property fmtid="{D5CDD505-2E9C-101B-9397-08002B2CF9AE}" pid="115" name="x1ye=73">
    <vt:lpwstr>bCghlDQv8WQiRJCOCe1oTjgN1iqbCNQ2S1qOaKCBIv6QuRPlRxnLUkqKTPVi0vkhNjdbojuX084zKda4FzRh2VRyqRS54rIfxgfBdEddUAxECv7jDTxlQXLySWObzvVkpmb1FqPvM34xCAIWy5ST5vJwjDoG80LOeEfXVFERYgbSUG9nMB1kuhO1C2E8HaerFBUTB0OVFvByXt/eYUjM0jgrpo1LqONH3Fd7bYb5PzAO4um6uxMHKw33pn8zbmZ</vt:lpwstr>
  </property>
  <property fmtid="{D5CDD505-2E9C-101B-9397-08002B2CF9AE}" pid="116" name="x1ye=74">
    <vt:lpwstr>/UpFzSj+Z8jKHM9lszGKn0BIRAIeBZTQrQpuvHTAd8vxbRfhOaFH7GT8gqJThRhTGTPZFplp5LEvnF6gPL487PcaQxokfNxtJqfmNG32iAe9liv0MevACBtXk1GNsW2023iFD1VX6G6HQcronLXt308HX2L7AkbFH4imR+v+O8G9xPUaJAWmm+I1qU201Z7K0yibnGMNI517+R8rujeo/oCAC2jzpoLugcd/pSTfpgPKvoTPd9e3krNYYiRF+dA</vt:lpwstr>
  </property>
  <property fmtid="{D5CDD505-2E9C-101B-9397-08002B2CF9AE}" pid="117" name="x1ye=75">
    <vt:lpwstr>GLBWUiQbMJf+3QxG4eM4SGz52JEWmVZqkZPRMC81n1q/PQKJoMLHquRV/ENZ3VWzt6Q+xpKzic+vj6Gy9wLZuoTVR2c7ZpNoYPCfclaM7srva8d44SlsmpFdD7fSXycYG6ZKiqQflaLV5x6M6duLsAiKSGbOfqAFdcXirvdE/IlLjRjal3hQtZQ+JcAo4uZU4rO7jAsr5VTwxYHT35Smujh88jPteMCBwY95qlmBdN9/BaaDWbAvyMiZ1siToym</vt:lpwstr>
  </property>
  <property fmtid="{D5CDD505-2E9C-101B-9397-08002B2CF9AE}" pid="118" name="x1ye=76">
    <vt:lpwstr>sUxIM0MYqw0CmClowfP1iPbJaPIVbQvAd2VSWqfScy6gOW3exlXnpT+f2hBhVcK47Rr10Yk4V8CNSk/FEt3sPfqWjuw1iW26CzEcIVTl1MGyktZrZgBlxPRuf0zygOYfMgFmlvBdVo4QYBoRfUW4fFSfTHCLGyTI3/GupKPNzYi6pdtqFZ2Hh4B8j1J6+I3HIxZkB3vjNxVDTC8lAIOB877MyRFd5wszcFcX0Pa5XhudIiFzlc3cppUnQzvWVwQ</vt:lpwstr>
  </property>
  <property fmtid="{D5CDD505-2E9C-101B-9397-08002B2CF9AE}" pid="119" name="x1ye=77">
    <vt:lpwstr>c1l3wdhiHNaDWWSRPVfTBehTwZY610fvUxIO0rUWeWTkyfmf2wn0A7/CHx6Boe+dt/ClmspIh85EYk2hyHY5hfcR+2vdDOuFkqRxszJ8ccvn5PlSDt4PCNhfJRp2Q+YUqwI7bw1DBJrXnLE3KIeVjEcc3omkY8rKCdehLyRh4W44MwYiWVRgCXZfTG9Niy0XdKkNCa22VsI4r8vOwj91vi/yeZA8TbX9SPBBcmCI3PJAFAkibLUTCh951Zz3XOP</vt:lpwstr>
  </property>
  <property fmtid="{D5CDD505-2E9C-101B-9397-08002B2CF9AE}" pid="120" name="x1ye=78">
    <vt:lpwstr>I2c7QFU+3H3ersqPVgHgN5JWIuPuhjmaCVL3cqj1Hf0OWu2VfMebL4Pjr5I1xl/ML5bjksPv9IvVxEutRaeUnsrVTznXYl3gMfp4xjdSkOS/QVoE/pD/bI4EhOcdNCNHHv5tFakOP16v7Bl8GyRvwnW6PUJd83PhGTROwZe2IBhgWpoZuS39HRZJPaZGm7Omk0EeDg8qiM5I3oFMpBLuBtWxMl8mS1NI4vbqakMcnvxTGWvQsoU6O+Fgjj5o0HG</vt:lpwstr>
  </property>
  <property fmtid="{D5CDD505-2E9C-101B-9397-08002B2CF9AE}" pid="121" name="x1ye=79">
    <vt:lpwstr>sqIz69gOOAILXvLRutaAlsvWu9S0/hcuiZn54f1mA1YZY/PkU/iuizpwEiCm4OeosDSscgnz31a1lcUyVQEp8+0Yas6pNhYGybRAsrTSxAxXM4GXshD3NySe5fBhlT5Qxl9RE3g4UBtOQ982FSC9fX0XLDyscQtGboR0GrdiZ3XI8FTof7a1p5OWvm1m8scp8lsHili5NPbXjA6yUzr4MSeNY0fZ9Ktu1tzd8CwZgM3+l/VJR3YuSyLo0D9iAn9</vt:lpwstr>
  </property>
  <property fmtid="{D5CDD505-2E9C-101B-9397-08002B2CF9AE}" pid="122" name="x1ye=8">
    <vt:lpwstr>CVwj63ZfNnoNVsG7VNxrsjqolNdt3bMZt1GTEh8moBCfMsfgvlwNwZqt7NhB3iEPG/vfm6TK5XYkXOkb3imxopm45hWwRQqKeriA54K3YIQuTEF039BCConUIV27e1b0gVxtOnf+OT7aY8coxW02zbgztq1TrzRwG/z9/Fx56U+pMnxIV64x45E7rQALjbSFugBVDbH8Sc5RkDohp6YCWQELRxXr9slBk7YcnbiW8172IW3qSav3Kq1Wzojw12J</vt:lpwstr>
  </property>
  <property fmtid="{D5CDD505-2E9C-101B-9397-08002B2CF9AE}" pid="123" name="x1ye=80">
    <vt:lpwstr>yPIJZUjMiFDmFol1k14LVpmE1zpWu1WNo3Z+Vwt2pWdN+MMcLcnwC7Ska9X4iUeOMcct1chTp6f9Oh0gQ+Nr5L7tnmCVbQf817mjUU0/15JEGW/v4HYo2FpxKnbL/BbSm4MF89GY2M1wm3SnT252o49u+wSRqNqAN1RCIdViqjqJ/mPjpfo53LiklOc1WPmOfZoCmLDvv8aJiguX82tVmGEl4LNqgJcgkGfXQAtzIRb18Il/QFtJJ3xYCum5XKs</vt:lpwstr>
  </property>
  <property fmtid="{D5CDD505-2E9C-101B-9397-08002B2CF9AE}" pid="124" name="x1ye=81">
    <vt:lpwstr>+6ggHEdUinaA3+FC9l2+QmadHzI7lpAULZ/kThqpxUpeeLbD3DvCGx7L2MGbO85HNKJ/QqD33BLG1++HiG9Bphg6gF7sFcP/V+Vc+tvA9slV99BO79MA36Ie0R8Ryo2AHd9thiKp+fu9+zwXTBbreC/6KbYYGqrJyQAtwwDmvU6nz63s/KzEhMOVnvBWDhyNTD1JFY6qcR5u8pSki+0aRgjKedDGVSslS1P4gQ62zWRbahHJpUJaLr/eTVt13gM</vt:lpwstr>
  </property>
  <property fmtid="{D5CDD505-2E9C-101B-9397-08002B2CF9AE}" pid="125" name="x1ye=82">
    <vt:lpwstr>AlQkxJ3/14TqMiCdvgFneHZHRw1hXMW9Bb+jGt9EwLmb69lpL85tiZ1cibz4CIxo15SL/WEpDNqTKwXnNYzkPw00WX1HsN4Y6jxOS3XPwISei9ozJWuJG+xpfSZSMIW8p5wJQJyDHOmx9YwAd/LKmqTB4u/uKe02qoyY92diIEZgQxTW6HyukFGj7R2SSi9cULy09LRo4EvHiccLUQwf31Uhsc40HHjfWQvgVVsa8P8MwTYdLxo9ZT7LYjv/5sh</vt:lpwstr>
  </property>
  <property fmtid="{D5CDD505-2E9C-101B-9397-08002B2CF9AE}" pid="126" name="x1ye=83">
    <vt:lpwstr>Jk3HL+CdbMwVjqutW+SZ7EheeuEK7e9pRtbvX9/JOxQGmQsIEMqdnyx4vAktoG4EOTTBgCLDB6iBRnvWcaMx2/RuFZXCv3kZA1ukr46wbrKjLlohE2fgvGSBLeCQjUkMDGKENqRiQ+l0GJ9h6J3HtyM/L67Ws18dpxl6XAJsSPqqRD7x2u1S5otGJ4asZ8GPI2tDNQc5ff3jHugQl5sk/E2XnrXSfTs+nOrj7/GTDZOUPsXHIkmko5jY2QG54i2</vt:lpwstr>
  </property>
  <property fmtid="{D5CDD505-2E9C-101B-9397-08002B2CF9AE}" pid="127" name="x1ye=84">
    <vt:lpwstr>lyN2cFlfvvyWuttlfZPR3X4xqVhw+bUU/2gmZvJBsLmG/se+x5fnZQ6m9XXnBQ2eTjY1U7NGd3F+rKc2/H5+YyHb+wqu2TlnGwH6wLnWUPEWeszFMQ5txtTyLek3OjcAMiZtDFYaDXq3u2SSdM9DOz4u73gDr3EDSvFyfO7fS5XP8J2lvR6R6pOjejtCPp6SEzR/l5glf5EOBKc4jOBbefQS7b1i1B9T/PmLXyy76W6sTEBydGPy8vmSd87ca6H</vt:lpwstr>
  </property>
  <property fmtid="{D5CDD505-2E9C-101B-9397-08002B2CF9AE}" pid="128" name="x1ye=85">
    <vt:lpwstr>JXjM+i9BUCY5wxWDJ2pbB2Sc6bMzFfq5MxqgSTyYactokfT6LP1n1IRoHLI1G7LdhUb91mjznhGWT3BVF5gNcHPKIhOu4wXcT+0NURZ6oz9e9FWiEDUdyoczzZEH6EZ/PtJ4EwAOW3vSgQyTpsRNzNgWO8JTOy8PBJ1j9KMNer2wktRWDzykSv3t3J18VLCr/Lq2eRJwvCRQTWw9KMETEs6CAQNopj7dUURRgHjAt/UeZ5vfGH8yRvA9sILE+rB</vt:lpwstr>
  </property>
  <property fmtid="{D5CDD505-2E9C-101B-9397-08002B2CF9AE}" pid="129" name="x1ye=86">
    <vt:lpwstr>773MhEH2QiwghYG50ykQk94r1kchwZPhvQvBMVGVM8k7JL9+atKa4hUcbc1vmiYDAN+xJ6q8b7KxehgtssnMwp4/Dp64mG76z97ycVczno1MlZeVk71mzVTf+NKGX9LsizN+Uh7DA1uLGFFf5rQIDdlCST13yaeoi+iRwD5Uci8egk08xvLH/4uM82Vxa4tYtPUxjlgz6j9+afKAtqHH4Msh83uV/yl8VamevkLhyHJc+KBHTh7DAd0p1shIesg</vt:lpwstr>
  </property>
  <property fmtid="{D5CDD505-2E9C-101B-9397-08002B2CF9AE}" pid="130" name="x1ye=87">
    <vt:lpwstr>W3sNjcOD8w4jy1CUTHfPt2J6gNIEw30prBjDvvFp8+29mZgYL/ixMvnqOwPRjd2nk4Yccn+ylfo8+WgTmLXjmodIbrrz9hFsMbnWcpn64dHSKr56QY2dns2iv6ghp2v1vUFvQHGMY3KccIIlT8sOfZJsNAPdhwMd2gr8qj+CTWkJDZtrIy0qo1lpAwM0wpSLirHZRsYjOFfQ/HqqKo44vFyP4WQsrAiSc7xbPmMPde0ttZiFLN5xUCtaal6FmHV</vt:lpwstr>
  </property>
  <property fmtid="{D5CDD505-2E9C-101B-9397-08002B2CF9AE}" pid="131" name="x1ye=88">
    <vt:lpwstr>nzP0dS7Q29cooh+zynv/UC4bKpUDtFgWmpXptsRWCPYO1FxXeN8TKOgbcvKi//Wh1V3LmJCzZgRy12Q+JUSiSJ7f0jnK1mhx/5Z9DyfWDeoQ8esssBFG6Zi+6WgpieUrFhb+QuD5At1KV4QQXhmUE/IeEZI+NHSemO3t3D2izF5vnivxbK0I2BlV/Ki4QE2u+jw47lA7+I2SsH9WieDmj7gFrAS8sn6neMFSDuOSH93xkOYT1MJT9HNGCMgAB1p</vt:lpwstr>
  </property>
  <property fmtid="{D5CDD505-2E9C-101B-9397-08002B2CF9AE}" pid="132" name="x1ye=89">
    <vt:lpwstr>8HNScrsdtpA6rn9zHOCJ6fls5ZrwNfoydAnwJaGGWcuGDvu5Ar549hyff0S9Oq4Cmy+/6hLr9rNt2aXeJ3JmI2WMHIcd5Xm5bK++NGAyC2WASEHLF7cpRXVEbggsmQlYKs9WvqPawlmv2fL3zMRfc9+xbOFr30YD9rC3iSnZnouxFeyEhXrf0a5Gk7EaULvIynBHSiBTimkriitHWr0ZgeE2LsyQ+IGiu9L3K63Y/adOhG75e8KGlOepix40Ghu</vt:lpwstr>
  </property>
  <property fmtid="{D5CDD505-2E9C-101B-9397-08002B2CF9AE}" pid="133" name="x1ye=9">
    <vt:lpwstr>ZHZXBX4txAP4b0fknrgkywiMXhsf9ShCseySoVnQKn+tbKDV8VEnh19GPl37RYQUWOUS3bAMTQ+A5Pi7sAUNycMUdBNmMKgdKK0S7/9D3mkEX1Nj18QzTa3KQ+mDEyWHie/fCsw3Ncu2rI0+usJ/8TFG2+IvygqmzcH5U6NCUiu4+SMuiVAl4LQMnuLh1eiwsXQC6qT6wweG/hX9JclKNerftcJl6nBo3TH2Nrl1UBMCiMo6HjYNKrbNHmgzgSx</vt:lpwstr>
  </property>
  <property fmtid="{D5CDD505-2E9C-101B-9397-08002B2CF9AE}" pid="134" name="x1ye=90">
    <vt:lpwstr>q+fRkNO7M2sfPelAno9DHNzM+Qtv1Tyk5Sxu6VcqRT8+EBfhsoo2hxu/2KwkxjOna80H6Hx8TmQtCNTGKGHDYPwfI7yM47HBtUhfUrCCThwuAfAOAUzDp5c1hqDdK+rGf99Nd0W397kDrKxbPX45CQa+QwltpnRpXTe74I4qRHMjY9LyIO91u/Dk9GLs7cKX+tMkUvMVclIoLaWoIyHwcyfg/zTNeV08jgh40u8biMXTsaT5JCdTE8g2CwljTfs</vt:lpwstr>
  </property>
  <property fmtid="{D5CDD505-2E9C-101B-9397-08002B2CF9AE}" pid="135" name="x1ye=91">
    <vt:lpwstr>0H9CT4eromqHNhbh8TUhcGXXufzDGIfYKEtuEX2LC9K2md2RgLKzLJrAxEHslxA+i4vSL7pHz/IU4GYB/OkVBD+yBvTyYv3bpq8VOdbKI76a3KsazkmMMRyz4jhPenJXvoOPsnO69f2UgGiXD+yYoV5I49LmQKtXi8rlDm/EaxyTZGScMjt6Qc6mRKx1XIEvsP4JnROcbpMPfkBVIPCyBfU2iefwbJRsqKYxURREj5JNRISeExmv633HeOqFYw9</vt:lpwstr>
  </property>
  <property fmtid="{D5CDD505-2E9C-101B-9397-08002B2CF9AE}" pid="136" name="x1ye=92">
    <vt:lpwstr>ao+vtI5Bif/4sr3Ct5sw5QHz9QeENf9wprWojgZ429Cj6WWBXmm986ouYM1un9ou5MMmPM4YMIIPdUqD1zVQfnwfYkiWfgF8bpGNTjQPTBpkqKGPzloQOx4vR/1mH8RgT/1sb4dj0ElQTOJHbTOf0S9Tl5iyjIto62+LC6kKhCjDnaLHwI2WDW+4+uBMARaQaAMsNqPirvFu3+HV9UTVVkTLlBj9y2FeIzsIwrHWcUaESMfBcq94mY/IuN1Hafv</vt:lpwstr>
  </property>
  <property fmtid="{D5CDD505-2E9C-101B-9397-08002B2CF9AE}" pid="137" name="x1ye=93">
    <vt:lpwstr>Pc7vGYCM2lyzjZJPRMnrjGvfKKxVmYF1vFfXQ8dO6HpzablFus201ZGfqXzdhl/ZRfRDHl+sCE2o3FldMpYoUTbQdV+mZiY56YIAAju+CZQkMK4diugXBX5oxqyqowsWilCd2fHye/Gy4AZGcfDs/HOTVrs2qWNU2gv/GSGJGpBMAJDUzt54kWYljF/OdeyK7+CNF/q5iq4CXNvpFCErb80G3OEaLjJdQbC+pLw5VKaMtG+IFUEpcV/1KRSPz3q</vt:lpwstr>
  </property>
  <property fmtid="{D5CDD505-2E9C-101B-9397-08002B2CF9AE}" pid="138" name="x1ye=94">
    <vt:lpwstr>mjbHUN4TaNQAnR+QuLYk3dzBpX25fJfafcOddL6QfLnrJXxI4PyvRxE2C2uAFz9NuSXCeaciSd01N++/DrfcSoOYEM2XEhH/eyG14x96d3d6yqqbzrGTyNXxOsie2icdZhP7BRiB88dw4a3cWxXX+KuhYEIr4IZpDxQ02AEkEnZaXI0nXLBKaPN4sU9MmxiuHTCyj0SaA1EfeW35GzC2+SSf4wAeWsLx/XzLeyXXb1plKazTRbfug3T6YpdzChy</vt:lpwstr>
  </property>
  <property fmtid="{D5CDD505-2E9C-101B-9397-08002B2CF9AE}" pid="139" name="x1ye=95">
    <vt:lpwstr>A4Y8KN+wQs+1wfq5GWcmUH/iJtWUj08eTDXtNkE0d8jaQr4A8HlYoZimHyAYvzQJiln0kluut32c+Kv1NSGTjSXHT8CtZTHrI7gyGD2jFy+eUDeYw3YSe9NzX0duLq+tPXuw/krsoIl90tNezOD4ZbKmjfR5b7vCN6Eb3X4+4DXO7rpMO/EHpJsJHl1vPFmKRZ+iZ9TFUytPIkPvFF4A9nl7OfvnRncG/wmUO1zsmkTXTtL1SuXlWfD12Q5gFhR</vt:lpwstr>
  </property>
  <property fmtid="{D5CDD505-2E9C-101B-9397-08002B2CF9AE}" pid="140" name="x1ye=96">
    <vt:lpwstr>vjdAX3AjupzT9LkczEslhoRmMNf9qkCelYBWxIo+ElEHRFVdV1NxCFY4nG0hOycjnvxlZKrnHsMPRfLlYtpd7wgc0McyOx7daVlHtxuChPON5ZFN/FkDz/KrO3QRBm6CCyQVfEq0BXpXbD4gs+G98APvbg6+iLkAI9m8vDxr7C665CBdgfdLCTcN1PmuNdmnmoEib5DTy5r3st6bM6nlRJ4W9qBndRFlVeZ+uzTOTvaYAFj+JGaXDB9fiSmh8w4</vt:lpwstr>
  </property>
  <property fmtid="{D5CDD505-2E9C-101B-9397-08002B2CF9AE}" pid="141" name="x1ye=97">
    <vt:lpwstr>GALPFqoqZKW8L4Dvvg/mxIPsVmp70JvMq/ktxNU/vT5q1WivfHrOkLv3m6+/3PPJKZ/oYfwMr5bX+2JLPR+ERCyeV9oKqG2rBavkWIpVHaA5au96dPeIfn7q5ifBHkHqpXVGCwuDA2AF4lQLkEcSug0xdL0U8jLhNbxqHjDHwOX2eRmtyWu1pM5EcI+ZwpFkWq3MkMTSV+XzMudamUNURkOr2Sf/Am2aOPiWKIxwGVP9TxeI3HZHebQ2TpWQlvU</vt:lpwstr>
  </property>
  <property fmtid="{D5CDD505-2E9C-101B-9397-08002B2CF9AE}" pid="142" name="x1ye=98">
    <vt:lpwstr>VIgSmfgD6Wiz8DqUHsWa8l/D4arfRl0Nq1nwnl/eSLnfU7nt9ZSA33tWT6d4GtOMLJKNTxwIxLGvTYnNoYpW856cvSmcXFvzdptDD3M9FkGjkap+kzzBlOMRHIdF9BCarfzUz32zSFYdyPIFG8SzqKnyWR4C2+0DympyEGhjZhNOOctWXQsohSLgv6mQAb0SIqHuyaaelq8VRylEyPWcClJx5qeb8oqkpe5bWCjOM5HtzmzuRmCajYnNoUmFXox</vt:lpwstr>
  </property>
  <property fmtid="{D5CDD505-2E9C-101B-9397-08002B2CF9AE}" pid="143" name="x1ye=99">
    <vt:lpwstr>IzZQsu/ZIJyCnk7uOi2Mx25eJz6kvB+M8Nz3oXkLDeTH4R2bOf3zVlP+DwrsHHXh39O9CKOWj2u8iMLG/mjhsrJFDy5V643kWp2Y51Z8964Ugv7HMRS73vVd0cSuptPnzWOFEyl9TVdN/u2V8SLjHEQF802f4kqo8ASiR1XlEJjTKDAHjD4JJegnXyIwKamFZ6QZAQjHAKLn04uYQBDy0zP8YxY3UuJJqlCw4DA7qn8swz0i7xBITR0UBE/m18K</vt:lpwstr>
  </property>
</Properties>
</file>